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DD9" w:rsidRDefault="004866BF" w:rsidP="00035818">
      <w:pPr>
        <w:jc w:val="right"/>
        <w:rPr>
          <w:b/>
          <w:bCs/>
        </w:rPr>
      </w:pPr>
      <w:r>
        <w:rPr>
          <w:b/>
          <w:bCs/>
        </w:rPr>
        <w:t xml:space="preserve">Приложение </w:t>
      </w:r>
      <w:r w:rsidR="001E2DD9">
        <w:rPr>
          <w:b/>
          <w:bCs/>
        </w:rPr>
        <w:t>№</w:t>
      </w:r>
      <w:r w:rsidR="001E2DD9" w:rsidRPr="008E0950">
        <w:rPr>
          <w:b/>
          <w:bCs/>
          <w:color w:val="000000"/>
        </w:rPr>
        <w:t>1</w:t>
      </w:r>
    </w:p>
    <w:p w:rsidR="001E2DD9" w:rsidRPr="00E51AFD" w:rsidRDefault="001E2DD9" w:rsidP="00847C8F">
      <w:pPr>
        <w:jc w:val="right"/>
      </w:pPr>
      <w:r w:rsidRPr="00E51AFD">
        <w:t>к Предложению делать Оферты №</w:t>
      </w:r>
      <w:r w:rsidR="00B07BBA">
        <w:t>344</w:t>
      </w:r>
      <w:r w:rsidR="001A0F08">
        <w:t>-</w:t>
      </w:r>
      <w:r w:rsidR="00234D4F">
        <w:t>К</w:t>
      </w:r>
      <w:r w:rsidR="006953C7">
        <w:t>Р</w:t>
      </w:r>
      <w:r w:rsidR="00234D4F">
        <w:t>-</w:t>
      </w:r>
      <w:r w:rsidR="00CD5D52" w:rsidRPr="00CD5D52">
        <w:t>201</w:t>
      </w:r>
      <w:r w:rsidR="00443496">
        <w:t>8</w:t>
      </w:r>
    </w:p>
    <w:p w:rsidR="002055EC" w:rsidRDefault="002055EC" w:rsidP="00C02D7D">
      <w:pPr>
        <w:spacing w:before="120"/>
        <w:jc w:val="center"/>
        <w:rPr>
          <w:b/>
          <w:bCs/>
        </w:rPr>
      </w:pPr>
    </w:p>
    <w:p w:rsidR="001E2DD9" w:rsidRDefault="001E2DD9" w:rsidP="00C02D7D">
      <w:pPr>
        <w:spacing w:before="120"/>
        <w:jc w:val="center"/>
        <w:rPr>
          <w:b/>
          <w:bCs/>
        </w:rPr>
      </w:pPr>
      <w:r>
        <w:rPr>
          <w:b/>
          <w:bCs/>
        </w:rPr>
        <w:t>Извещение</w:t>
      </w:r>
    </w:p>
    <w:p w:rsidR="001E2DD9" w:rsidRDefault="001E2DD9" w:rsidP="00847C8F">
      <w:pPr>
        <w:spacing w:after="60"/>
        <w:jc w:val="center"/>
      </w:pPr>
      <w:r>
        <w:t>о согласии сделать оферту</w:t>
      </w:r>
    </w:p>
    <w:p w:rsidR="00A85036" w:rsidRPr="00641D5A" w:rsidRDefault="001E2DD9" w:rsidP="0017700F">
      <w:pPr>
        <w:autoSpaceDE w:val="0"/>
        <w:autoSpaceDN w:val="0"/>
        <w:adjustRightInd w:val="0"/>
        <w:spacing w:before="60"/>
        <w:jc w:val="both"/>
      </w:pPr>
      <w:r w:rsidRPr="00641D5A">
        <w:t>1. Изучив условия предложения делать оферты №</w:t>
      </w:r>
      <w:r w:rsidR="00B07BBA">
        <w:t>344</w:t>
      </w:r>
      <w:r w:rsidR="00410EE1" w:rsidRPr="00641D5A">
        <w:t>-КР-201</w:t>
      </w:r>
      <w:r w:rsidR="00443496" w:rsidRPr="00641D5A">
        <w:t>8</w:t>
      </w:r>
      <w:r w:rsidR="00A85036" w:rsidRPr="00641D5A">
        <w:t xml:space="preserve"> </w:t>
      </w:r>
      <w:r w:rsidR="00546D76" w:rsidRPr="00641D5A">
        <w:t xml:space="preserve">от </w:t>
      </w:r>
      <w:r w:rsidR="00675A4D" w:rsidRPr="00641D5A">
        <w:t>_</w:t>
      </w:r>
      <w:proofErr w:type="gramStart"/>
      <w:r w:rsidR="00675A4D" w:rsidRPr="00641D5A">
        <w:t>_</w:t>
      </w:r>
      <w:r w:rsidR="007F19C3" w:rsidRPr="00641D5A">
        <w:t>.</w:t>
      </w:r>
      <w:r w:rsidR="005A63BA" w:rsidRPr="00641D5A">
        <w:t>_</w:t>
      </w:r>
      <w:proofErr w:type="gramEnd"/>
      <w:r w:rsidR="005A63BA" w:rsidRPr="00641D5A">
        <w:t>_</w:t>
      </w:r>
      <w:r w:rsidR="009B4347" w:rsidRPr="00641D5A">
        <w:t>.201</w:t>
      </w:r>
      <w:r w:rsidR="00443496" w:rsidRPr="00641D5A">
        <w:t>8</w:t>
      </w:r>
      <w:r w:rsidR="009B4347" w:rsidRPr="00641D5A">
        <w:t>г.</w:t>
      </w:r>
      <w:r w:rsidRPr="00641D5A">
        <w:rPr>
          <w:i/>
          <w:iCs/>
        </w:rPr>
        <w:t>,</w:t>
      </w:r>
      <w:r w:rsidRPr="00641D5A">
        <w:t xml:space="preserve"> мы </w:t>
      </w:r>
      <w:r w:rsidRPr="00641D5A">
        <w:rPr>
          <w:i/>
          <w:iCs/>
        </w:rPr>
        <w:t>&lt;</w:t>
      </w:r>
      <w:r w:rsidRPr="00641D5A">
        <w:rPr>
          <w:b/>
          <w:i/>
          <w:iCs/>
        </w:rPr>
        <w:t>наименование организации</w:t>
      </w:r>
      <w:r w:rsidRPr="00641D5A">
        <w:rPr>
          <w:i/>
          <w:iCs/>
        </w:rPr>
        <w:t>&gt;</w:t>
      </w:r>
      <w:r w:rsidRPr="00641D5A">
        <w:t xml:space="preserve"> в лице </w:t>
      </w:r>
      <w:r w:rsidRPr="00641D5A">
        <w:rPr>
          <w:i/>
          <w:iCs/>
        </w:rPr>
        <w:t>&lt;</w:t>
      </w:r>
      <w:r w:rsidRPr="00641D5A">
        <w:rPr>
          <w:b/>
          <w:i/>
          <w:iCs/>
        </w:rPr>
        <w:t>наименование должности руководителя и его Ф.И.О.</w:t>
      </w:r>
      <w:r w:rsidRPr="00641D5A">
        <w:rPr>
          <w:i/>
          <w:iCs/>
        </w:rPr>
        <w:t>&gt;</w:t>
      </w:r>
      <w:r w:rsidRPr="00641D5A">
        <w:t>сообщаем о согласии сделать Оферту</w:t>
      </w:r>
      <w:r w:rsidR="00546D76" w:rsidRPr="00641D5A">
        <w:t xml:space="preserve"> № &lt;</w:t>
      </w:r>
      <w:r w:rsidR="00443496" w:rsidRPr="00641D5A">
        <w:t xml:space="preserve"> исх. номер оферты, который указывается один раз и действителен до подведения итогов закупочной процедуры </w:t>
      </w:r>
      <w:r w:rsidR="00546D76" w:rsidRPr="00641D5A">
        <w:t>&gt; от &lt;дата Оферты&gt;</w:t>
      </w:r>
      <w:r w:rsidR="00A85036" w:rsidRPr="00641D5A">
        <w:t>.</w:t>
      </w:r>
    </w:p>
    <w:p w:rsidR="00A85036" w:rsidRPr="00641D5A" w:rsidRDefault="00443496" w:rsidP="00A85036">
      <w:pPr>
        <w:autoSpaceDE w:val="0"/>
        <w:autoSpaceDN w:val="0"/>
        <w:adjustRightInd w:val="0"/>
        <w:spacing w:before="60"/>
        <w:ind w:firstLine="709"/>
        <w:jc w:val="both"/>
      </w:pPr>
      <w:r w:rsidRPr="00641D5A">
        <w:t xml:space="preserve">В случае полного или частичного </w:t>
      </w:r>
      <w:r w:rsidR="007C35E6" w:rsidRPr="00641D5A">
        <w:t>отзыва,</w:t>
      </w:r>
      <w:r w:rsidRPr="00641D5A">
        <w:t xml:space="preserve">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выплатить ОАО «</w:t>
      </w:r>
      <w:proofErr w:type="spellStart"/>
      <w:r w:rsidRPr="00641D5A">
        <w:t>Славнефть</w:t>
      </w:r>
      <w:proofErr w:type="spellEnd"/>
      <w:r w:rsidRPr="00641D5A">
        <w:t>-ЯНОС» компенсацию в размере 5% от суммы Оферты. При несвоевременной или неполной выплате компенсации ОАО «</w:t>
      </w:r>
      <w:proofErr w:type="spellStart"/>
      <w:r w:rsidRPr="00641D5A">
        <w:t>Славнефть</w:t>
      </w:r>
      <w:proofErr w:type="spellEnd"/>
      <w:r w:rsidRPr="00641D5A">
        <w:t>-ЯНОС» вправе начислить, а мы обязуемся уплатить пени в размере 0,5% от несвоевременно уплаченной суммы до момента полного погашения</w:t>
      </w:r>
      <w:r w:rsidR="00A85036" w:rsidRPr="00641D5A">
        <w:t>.</w:t>
      </w:r>
    </w:p>
    <w:p w:rsidR="00443496" w:rsidRPr="00641D5A" w:rsidRDefault="00641D5A" w:rsidP="00443496">
      <w:pPr>
        <w:autoSpaceDE w:val="0"/>
        <w:autoSpaceDN w:val="0"/>
        <w:adjustRightInd w:val="0"/>
        <w:spacing w:before="60"/>
        <w:jc w:val="both"/>
      </w:pPr>
      <w:r w:rsidRPr="00641D5A">
        <w:t>2. Документы, предоставляемые нами в рамках предложения делать оферты № &lt;номер ПДО&gt; от &lt;дата ПДО&gt;, как по нашей инициативе, так и в ответ на запросы со стороны ОАО «</w:t>
      </w:r>
      <w:proofErr w:type="spellStart"/>
      <w:r w:rsidRPr="00641D5A">
        <w:t>Славнефть</w:t>
      </w:r>
      <w:proofErr w:type="spellEnd"/>
      <w:r w:rsidRPr="00641D5A">
        <w:t>-ЯНОС», являются неотъемлемой частью нашей оферты.</w:t>
      </w:r>
    </w:p>
    <w:p w:rsidR="001E2DD9" w:rsidRPr="00641D5A" w:rsidRDefault="00641D5A" w:rsidP="00641D5A">
      <w:pPr>
        <w:autoSpaceDE w:val="0"/>
        <w:autoSpaceDN w:val="0"/>
        <w:adjustRightInd w:val="0"/>
        <w:spacing w:before="60"/>
        <w:jc w:val="both"/>
      </w:pPr>
      <w:r w:rsidRPr="00641D5A">
        <w:t xml:space="preserve">3. </w:t>
      </w:r>
      <w:r w:rsidR="00A85036" w:rsidRPr="00641D5A">
        <w:t>В</w:t>
      </w:r>
      <w:r w:rsidR="001E2DD9" w:rsidRPr="00641D5A">
        <w:t xml:space="preserve"> случае принятия нашей Оферты, заключить с ОАО </w:t>
      </w:r>
      <w:r w:rsidRPr="00641D5A">
        <w:t>«</w:t>
      </w:r>
      <w:proofErr w:type="spellStart"/>
      <w:r w:rsidR="001E2DD9" w:rsidRPr="00641D5A">
        <w:t>Славнефть</w:t>
      </w:r>
      <w:proofErr w:type="spellEnd"/>
      <w:r w:rsidR="001E2DD9" w:rsidRPr="00641D5A">
        <w:t>-ЯНОС</w:t>
      </w:r>
      <w:r w:rsidRPr="00641D5A">
        <w:t>»</w:t>
      </w:r>
      <w:r w:rsidR="001E2DD9" w:rsidRPr="00641D5A">
        <w:t xml:space="preserve"> договор </w:t>
      </w:r>
      <w:r w:rsidR="005A63BA" w:rsidRPr="00641D5A">
        <w:t xml:space="preserve">на </w:t>
      </w:r>
      <w:r w:rsidR="00B07BBA">
        <w:t>О</w:t>
      </w:r>
      <w:r w:rsidR="00B07BBA" w:rsidRPr="005D0E68">
        <w:t xml:space="preserve">казание услуг </w:t>
      </w:r>
      <w:r w:rsidR="00B07BBA">
        <w:t>по поставке программного</w:t>
      </w:r>
      <w:r w:rsidR="00B07BBA" w:rsidRPr="005D0E68">
        <w:t xml:space="preserve"> обеспечения</w:t>
      </w:r>
      <w:r w:rsidR="00B07BBA" w:rsidRPr="00443496">
        <w:rPr>
          <w:bCs/>
        </w:rPr>
        <w:t xml:space="preserve"> </w:t>
      </w:r>
      <w:r w:rsidR="00B07BBA">
        <w:rPr>
          <w:bCs/>
        </w:rPr>
        <w:t xml:space="preserve">и </w:t>
      </w:r>
      <w:r w:rsidR="00B07BBA" w:rsidRPr="00443496">
        <w:rPr>
          <w:bCs/>
        </w:rPr>
        <w:t xml:space="preserve">предоставление прав на </w:t>
      </w:r>
      <w:r w:rsidR="007C35E6" w:rsidRPr="00443496">
        <w:rPr>
          <w:bCs/>
        </w:rPr>
        <w:t xml:space="preserve">использование </w:t>
      </w:r>
      <w:r w:rsidR="007C35E6" w:rsidRPr="00443496">
        <w:t>программного</w:t>
      </w:r>
      <w:r w:rsidR="00B07BBA" w:rsidRPr="00443496">
        <w:t xml:space="preserve"> обеспечения</w:t>
      </w:r>
      <w:r w:rsidR="006C2082" w:rsidRPr="006C2082">
        <w:rPr>
          <w:bCs/>
        </w:rPr>
        <w:t xml:space="preserve"> </w:t>
      </w:r>
      <w:r w:rsidR="006C2082" w:rsidRPr="00801E33">
        <w:rPr>
          <w:bCs/>
        </w:rPr>
        <w:t xml:space="preserve">для </w:t>
      </w:r>
      <w:r w:rsidR="006C2082">
        <w:rPr>
          <w:bCs/>
        </w:rPr>
        <w:t>проектно-конструкторского офиса</w:t>
      </w:r>
      <w:r w:rsidR="00AB3D79" w:rsidRPr="00641D5A">
        <w:rPr>
          <w:b/>
        </w:rPr>
        <w:t>,</w:t>
      </w:r>
      <w:r w:rsidR="00AB3D79" w:rsidRPr="00641D5A">
        <w:t xml:space="preserve"> </w:t>
      </w:r>
      <w:r w:rsidR="00A85036" w:rsidRPr="00641D5A">
        <w:t xml:space="preserve">на условиях указанного предложения делать оферты не позднее 20 (Двадцати) календарных дней с момента </w:t>
      </w:r>
      <w:r w:rsidRPr="00641D5A">
        <w:t>уведомления о принятии нашей оферты</w:t>
      </w:r>
      <w:r w:rsidR="001E2DD9" w:rsidRPr="00641D5A">
        <w:t>.</w:t>
      </w:r>
    </w:p>
    <w:p w:rsidR="005626C9" w:rsidRDefault="00641D5A" w:rsidP="00A85036">
      <w:pPr>
        <w:ind w:firstLine="709"/>
        <w:jc w:val="both"/>
      </w:pPr>
      <w:r w:rsidRPr="00641D5A">
        <w:t>Если по каким-либо причинам мы откажемся (уклонимся) от подписания договора на предложенных нами в оферте № &lt;номер оферты&gt; от &lt;дата оферты&gt; условиях после получения уведомления об акцепте оферты со стороны ОАО «</w:t>
      </w:r>
      <w:proofErr w:type="spellStart"/>
      <w:r w:rsidRPr="00641D5A">
        <w:t>Славнефть</w:t>
      </w:r>
      <w:proofErr w:type="spellEnd"/>
      <w:r w:rsidRPr="00641D5A">
        <w:t>-ЯНОС», мы обязуемся безусловно и безоговорочно, не позднее пяти календарных дней после истечения срока, установленного для подписания договора (или дня отказа), выплатить Обществу компенсацию в размере 10% от суммы акцептованной Оферты. Признаем, что при несвоевременной или неполной выплате компенсации ОАО «</w:t>
      </w:r>
      <w:proofErr w:type="spellStart"/>
      <w:r w:rsidRPr="00641D5A">
        <w:t>Славнефть</w:t>
      </w:r>
      <w:proofErr w:type="spellEnd"/>
      <w:r w:rsidRPr="00641D5A">
        <w:t>-ЯНОС» вправе начислить, мы обязаны уплатить, пени в размере 0,5% от несвоевременно уплаченной суммы до момента полного погашения</w:t>
      </w:r>
      <w:r w:rsidR="00A85036" w:rsidRPr="00641D5A">
        <w:t>.</w:t>
      </w:r>
    </w:p>
    <w:p w:rsidR="001E2DD9" w:rsidRDefault="00641D5A" w:rsidP="0017700F">
      <w:pPr>
        <w:spacing w:before="60"/>
      </w:pPr>
      <w:r>
        <w:t>4</w:t>
      </w:r>
      <w:r w:rsidR="001E2DD9">
        <w:t>. Сообщаем о себе следующее:</w:t>
      </w:r>
    </w:p>
    <w:p w:rsidR="00A85036" w:rsidRDefault="00A85036" w:rsidP="00A85036">
      <w:pPr>
        <w:spacing w:before="20"/>
      </w:pPr>
      <w:r>
        <w:t>Наименование организации: ________________________________________________________</w:t>
      </w:r>
    </w:p>
    <w:p w:rsidR="00A85036" w:rsidRDefault="00A85036" w:rsidP="00A85036">
      <w:pPr>
        <w:pStyle w:val="ae"/>
        <w:spacing w:before="60"/>
        <w:ind w:left="0"/>
      </w:pPr>
      <w:r>
        <w:t>Местонахождение: ________________________________________________________________</w:t>
      </w:r>
    </w:p>
    <w:p w:rsidR="00A85036" w:rsidRDefault="00A85036" w:rsidP="00A85036">
      <w:pPr>
        <w:pStyle w:val="ae"/>
        <w:spacing w:before="60"/>
        <w:ind w:left="0"/>
      </w:pPr>
      <w:r>
        <w:t>Почтовый адрес: __________________________________________________________________</w:t>
      </w:r>
    </w:p>
    <w:p w:rsidR="00A85036" w:rsidRDefault="00A85036" w:rsidP="00A85036">
      <w:pPr>
        <w:spacing w:before="60"/>
      </w:pPr>
      <w:r>
        <w:t xml:space="preserve">Телефон, телефакс, электронный </w:t>
      </w:r>
      <w:proofErr w:type="gramStart"/>
      <w:r>
        <w:t>адрес:  _</w:t>
      </w:r>
      <w:proofErr w:type="gramEnd"/>
      <w:r>
        <w:t>_____________________________________________</w:t>
      </w:r>
    </w:p>
    <w:p w:rsidR="00A85036" w:rsidRDefault="00A85036" w:rsidP="00A85036">
      <w:pPr>
        <w:spacing w:before="60"/>
      </w:pPr>
      <w:r>
        <w:t>Организационно - правовая форма: __________________________________________________</w:t>
      </w:r>
    </w:p>
    <w:p w:rsidR="00A85036" w:rsidRDefault="00A85036" w:rsidP="00A85036">
      <w:pPr>
        <w:spacing w:before="60"/>
      </w:pPr>
      <w:r>
        <w:t>Дата, место и орган регистрации организации: _________________________________________</w:t>
      </w:r>
    </w:p>
    <w:p w:rsidR="00A85036" w:rsidRDefault="00A85036" w:rsidP="00A85036">
      <w:pPr>
        <w:spacing w:before="60"/>
      </w:pPr>
      <w:r>
        <w:t>Банковские реквизиты: _____________________________________________________________</w:t>
      </w:r>
    </w:p>
    <w:p w:rsidR="00A85036" w:rsidRDefault="00A85036" w:rsidP="00A85036">
      <w:pPr>
        <w:pStyle w:val="aa"/>
        <w:tabs>
          <w:tab w:val="clear" w:pos="4677"/>
          <w:tab w:val="clear" w:pos="9355"/>
        </w:tabs>
        <w:spacing w:before="120"/>
      </w:pPr>
      <w:r>
        <w:t>БИК_____________________________________________________________________________</w:t>
      </w:r>
    </w:p>
    <w:p w:rsidR="00A85036" w:rsidRDefault="00A85036" w:rsidP="00A85036">
      <w:pPr>
        <w:pStyle w:val="aa"/>
        <w:tabs>
          <w:tab w:val="clear" w:pos="4677"/>
          <w:tab w:val="clear" w:pos="9355"/>
        </w:tabs>
        <w:spacing w:before="120"/>
      </w:pPr>
      <w:r>
        <w:t>ИНН ____________________________________________________________________________</w:t>
      </w:r>
    </w:p>
    <w:p w:rsidR="00A85036" w:rsidRDefault="00A85036" w:rsidP="00641D5A">
      <w:pPr>
        <w:pStyle w:val="21"/>
        <w:spacing w:before="120"/>
        <w:ind w:left="0"/>
        <w:jc w:val="both"/>
      </w:pPr>
      <w:r>
        <w:t>Фамилии лиц, уполномоченных действовать от имени организации с правом подписи юридических и банковских документов__________________________________________________________________</w:t>
      </w:r>
    </w:p>
    <w:p w:rsidR="00A85036" w:rsidRDefault="00641D5A" w:rsidP="00A85036">
      <w:pPr>
        <w:spacing w:before="120"/>
        <w:jc w:val="both"/>
      </w:pPr>
      <w:r>
        <w:t>5</w:t>
      </w:r>
      <w:r w:rsidR="00A85036">
        <w:t>. Мы признаем право ОАО "</w:t>
      </w:r>
      <w:proofErr w:type="spellStart"/>
      <w:r w:rsidR="00A85036">
        <w:t>Славнефть</w:t>
      </w:r>
      <w:proofErr w:type="spellEnd"/>
      <w:r w:rsidR="00A85036">
        <w:t>-ЯНОС" не акцептовать ни одну из оферт, и в этом случае мы не будем иметь претензий к Тендерной комиссии и ОАО "</w:t>
      </w:r>
      <w:proofErr w:type="spellStart"/>
      <w:r w:rsidR="00A85036">
        <w:t>Славнефть</w:t>
      </w:r>
      <w:proofErr w:type="spellEnd"/>
      <w:r w:rsidR="00A85036">
        <w:t>-ЯНОС".</w:t>
      </w:r>
    </w:p>
    <w:p w:rsidR="00A85036" w:rsidRDefault="00641D5A" w:rsidP="00A85036">
      <w:pPr>
        <w:spacing w:before="60"/>
        <w:jc w:val="both"/>
      </w:pPr>
      <w:r>
        <w:t>6</w:t>
      </w:r>
      <w:r w:rsidR="00A85036">
        <w:t>. Сообщаем, что для оперативного взаимодействия с Тендерной комиссией по всем вопросам, связанным с нашей офертой нами уполномочен &lt;</w:t>
      </w:r>
      <w:r w:rsidR="00A85036">
        <w:rPr>
          <w:i/>
          <w:iCs/>
        </w:rPr>
        <w:t>Ф.И.О., телефон работника организации</w:t>
      </w:r>
      <w:r w:rsidR="00A85036">
        <w:t xml:space="preserve">&gt;. </w:t>
      </w:r>
    </w:p>
    <w:p w:rsidR="00A85036" w:rsidRDefault="00A85036" w:rsidP="00A85036"/>
    <w:p w:rsidR="00A85036" w:rsidRDefault="00A85036" w:rsidP="00A85036">
      <w:r>
        <w:t>Руководитель</w:t>
      </w:r>
      <w:r>
        <w:tab/>
      </w:r>
      <w:r>
        <w:tab/>
        <w:t>__________________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A85036" w:rsidRPr="008B35D5" w:rsidRDefault="00A85036" w:rsidP="00A85036">
      <w:pPr>
        <w:rPr>
          <w:i/>
          <w:iCs/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8B35D5">
        <w:rPr>
          <w:sz w:val="16"/>
          <w:szCs w:val="16"/>
        </w:rPr>
        <w:tab/>
      </w:r>
      <w:r w:rsidRPr="008B35D5">
        <w:rPr>
          <w:i/>
          <w:iCs/>
          <w:sz w:val="16"/>
          <w:szCs w:val="16"/>
        </w:rPr>
        <w:t>(подпись)</w:t>
      </w:r>
    </w:p>
    <w:p w:rsidR="00A85036" w:rsidRDefault="00A85036" w:rsidP="00A85036"/>
    <w:p w:rsidR="00A85036" w:rsidRDefault="00A85036" w:rsidP="00A85036">
      <w:r>
        <w:lastRenderedPageBreak/>
        <w:t>Главный бухгалтер</w:t>
      </w:r>
      <w:r>
        <w:tab/>
        <w:t>__________________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A85036" w:rsidRPr="008B35D5" w:rsidRDefault="00A85036" w:rsidP="00A85036">
      <w:pPr>
        <w:ind w:left="2127" w:firstLine="709"/>
        <w:rPr>
          <w:i/>
          <w:iCs/>
          <w:sz w:val="16"/>
          <w:szCs w:val="16"/>
        </w:rPr>
      </w:pPr>
      <w:r w:rsidRPr="008B35D5">
        <w:rPr>
          <w:i/>
          <w:iCs/>
          <w:sz w:val="16"/>
          <w:szCs w:val="16"/>
        </w:rPr>
        <w:t>(подпись)</w:t>
      </w:r>
    </w:p>
    <w:p w:rsidR="00B671D7" w:rsidRPr="008B35D5" w:rsidRDefault="00B671D7" w:rsidP="0017700F">
      <w:pPr>
        <w:ind w:left="2127" w:firstLine="709"/>
        <w:rPr>
          <w:i/>
          <w:iCs/>
          <w:sz w:val="16"/>
          <w:szCs w:val="16"/>
        </w:rPr>
      </w:pPr>
    </w:p>
    <w:p w:rsidR="004E74F9" w:rsidRPr="008B35D5" w:rsidRDefault="004E74F9" w:rsidP="0029484B">
      <w:pPr>
        <w:ind w:firstLine="708"/>
        <w:jc w:val="right"/>
        <w:rPr>
          <w:i/>
          <w:sz w:val="16"/>
          <w:szCs w:val="16"/>
        </w:rPr>
        <w:sectPr w:rsidR="004E74F9" w:rsidRPr="008B35D5" w:rsidSect="00F044F7">
          <w:footerReference w:type="default" r:id="rId8"/>
          <w:type w:val="continuous"/>
          <w:pgSz w:w="11907" w:h="16840" w:code="9"/>
          <w:pgMar w:top="568" w:right="567" w:bottom="397" w:left="851" w:header="340" w:footer="340" w:gutter="0"/>
          <w:cols w:space="60"/>
          <w:noEndnote/>
          <w:docGrid w:linePitch="326"/>
        </w:sectPr>
      </w:pPr>
    </w:p>
    <w:p w:rsidR="001E2DD9" w:rsidRPr="00827FE9" w:rsidRDefault="004866BF" w:rsidP="00AF6D08">
      <w:pPr>
        <w:ind w:left="2128" w:firstLine="70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Приложение</w:t>
      </w:r>
      <w:r w:rsidR="001E2DD9" w:rsidRPr="00827FE9">
        <w:rPr>
          <w:b/>
          <w:bCs/>
          <w:color w:val="000000"/>
        </w:rPr>
        <w:t xml:space="preserve"> №</w:t>
      </w:r>
      <w:r w:rsidR="001E2DD9" w:rsidRPr="008E0950">
        <w:rPr>
          <w:b/>
          <w:bCs/>
          <w:color w:val="000000"/>
        </w:rPr>
        <w:t>2</w:t>
      </w:r>
    </w:p>
    <w:p w:rsidR="00CD5D52" w:rsidRPr="00CD5D52" w:rsidRDefault="00694F1E" w:rsidP="00CD5D52">
      <w:pPr>
        <w:jc w:val="right"/>
      </w:pPr>
      <w:r w:rsidRPr="00E51AFD">
        <w:t>к Предложению делать Оферты №</w:t>
      </w:r>
      <w:r w:rsidR="00B07BBA">
        <w:t>344</w:t>
      </w:r>
      <w:r>
        <w:t>-КР-</w:t>
      </w:r>
      <w:r w:rsidRPr="00CD5D52">
        <w:t>201</w:t>
      </w:r>
      <w:r w:rsidR="00641D5A">
        <w:t>8</w:t>
      </w:r>
    </w:p>
    <w:p w:rsidR="001E2DD9" w:rsidRDefault="006F1EE6" w:rsidP="00CD5D52">
      <w:pPr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8.4pt;width:135.15pt;height:63pt;z-index:251657728" filled="f" stroked="f">
            <v:textbox style="mso-next-textbox:#_x0000_s1026">
              <w:txbxContent>
                <w:p w:rsidR="00237B80" w:rsidRDefault="00237B80" w:rsidP="009332C1">
                  <w:r>
                    <w:t>На бланке организации</w:t>
                  </w:r>
                </w:p>
                <w:p w:rsidR="00237B80" w:rsidRPr="009332C1" w:rsidRDefault="00237B80">
                  <w:pPr>
                    <w:rPr>
                      <w:sz w:val="16"/>
                      <w:szCs w:val="16"/>
                    </w:rPr>
                  </w:pPr>
                </w:p>
                <w:p w:rsidR="00237B80" w:rsidRDefault="00237B80">
                  <w:r>
                    <w:t>&lt;исходящий номер&gt;</w:t>
                  </w:r>
                </w:p>
                <w:p w:rsidR="00237B80" w:rsidRPr="00B95502" w:rsidRDefault="00237B80">
                  <w:r w:rsidRPr="00104750">
                    <w:t>&lt;</w:t>
                  </w:r>
                  <w:r>
                    <w:t>дата</w:t>
                  </w:r>
                  <w:r w:rsidRPr="00104750">
                    <w:t>&gt;</w:t>
                  </w:r>
                </w:p>
              </w:txbxContent>
            </v:textbox>
          </v:shape>
        </w:pict>
      </w:r>
    </w:p>
    <w:p w:rsidR="001E2DD9" w:rsidRDefault="001E2DD9">
      <w:pPr>
        <w:ind w:left="6120"/>
      </w:pPr>
      <w:r>
        <w:t xml:space="preserve">ОАО </w:t>
      </w:r>
      <w:r w:rsidR="00F63802">
        <w:t>"</w:t>
      </w:r>
      <w:proofErr w:type="spellStart"/>
      <w:r>
        <w:t>Славнефть</w:t>
      </w:r>
      <w:proofErr w:type="spellEnd"/>
      <w:r>
        <w:t>-ЯНОС</w:t>
      </w:r>
      <w:r w:rsidR="00F63802">
        <w:t>"</w:t>
      </w:r>
    </w:p>
    <w:p w:rsidR="001E2DD9" w:rsidRDefault="001E2DD9">
      <w:pPr>
        <w:ind w:left="6120"/>
      </w:pPr>
      <w:r>
        <w:t xml:space="preserve">Адрес: </w:t>
      </w:r>
      <w:proofErr w:type="gramStart"/>
      <w:r>
        <w:t>1500</w:t>
      </w:r>
      <w:r w:rsidR="00685DB8">
        <w:t>23</w:t>
      </w:r>
      <w:r>
        <w:t>,г.</w:t>
      </w:r>
      <w:proofErr w:type="gramEnd"/>
      <w:r>
        <w:t xml:space="preserve"> Ярославль, </w:t>
      </w:r>
      <w:r w:rsidR="00270C52">
        <w:t>Московский пр., д.130</w:t>
      </w:r>
    </w:p>
    <w:p w:rsidR="001E2DD9" w:rsidRDefault="001E2DD9">
      <w:pPr>
        <w:ind w:left="6120"/>
      </w:pPr>
    </w:p>
    <w:p w:rsidR="001E2DD9" w:rsidRDefault="001E2DD9">
      <w:pPr>
        <w:ind w:left="6120"/>
      </w:pPr>
      <w:r>
        <w:t>от ____________________________</w:t>
      </w:r>
    </w:p>
    <w:p w:rsidR="001E2DD9" w:rsidRDefault="001E2DD9">
      <w:pPr>
        <w:ind w:left="6120"/>
      </w:pPr>
      <w:r>
        <w:t xml:space="preserve"> ______________________________</w:t>
      </w:r>
    </w:p>
    <w:p w:rsidR="00C33A24" w:rsidRDefault="00C33A24">
      <w:pPr>
        <w:jc w:val="center"/>
        <w:rPr>
          <w:b/>
          <w:bCs/>
        </w:rPr>
      </w:pPr>
    </w:p>
    <w:p w:rsidR="001E2DD9" w:rsidRDefault="001E2DD9">
      <w:pPr>
        <w:jc w:val="center"/>
        <w:rPr>
          <w:b/>
          <w:bCs/>
        </w:rPr>
      </w:pPr>
      <w:r>
        <w:rPr>
          <w:b/>
          <w:bCs/>
        </w:rPr>
        <w:t>ПРЕДЛОЖЕНИЕ О ЗАКЛЮЧЕНИИ ДОГОВОРА</w:t>
      </w:r>
      <w:r w:rsidR="000A34C2">
        <w:rPr>
          <w:b/>
          <w:bCs/>
        </w:rPr>
        <w:t xml:space="preserve"> </w:t>
      </w:r>
    </w:p>
    <w:p w:rsidR="001E2DD9" w:rsidRDefault="001E2DD9">
      <w:pPr>
        <w:jc w:val="center"/>
      </w:pPr>
      <w:r>
        <w:t>(безотзывная оферта)</w:t>
      </w:r>
    </w:p>
    <w:p w:rsidR="001E2DD9" w:rsidRDefault="001E2DD9">
      <w:pPr>
        <w:jc w:val="center"/>
      </w:pPr>
    </w:p>
    <w:p w:rsidR="001E2DD9" w:rsidRDefault="00F63802">
      <w:pPr>
        <w:ind w:left="6120"/>
      </w:pPr>
      <w:r>
        <w:t>"</w:t>
      </w:r>
      <w:r w:rsidR="001E2DD9">
        <w:t>____</w:t>
      </w:r>
      <w:r>
        <w:t>"</w:t>
      </w:r>
      <w:r w:rsidR="001E2DD9">
        <w:t xml:space="preserve"> __________________ 20</w:t>
      </w:r>
      <w:r w:rsidR="00E67429">
        <w:t>_</w:t>
      </w:r>
      <w:r w:rsidR="001E2DD9">
        <w:t>_ г.</w:t>
      </w:r>
    </w:p>
    <w:p w:rsidR="001E2DD9" w:rsidRDefault="001E2DD9">
      <w:pPr>
        <w:pStyle w:val="21"/>
        <w:ind w:left="0" w:firstLine="567"/>
        <w:jc w:val="both"/>
      </w:pPr>
      <w:r>
        <w:t xml:space="preserve">_______________________________________________________ направляет настоящую оферту ОАО </w:t>
      </w:r>
      <w:r w:rsidR="00F63802">
        <w:t>"</w:t>
      </w:r>
      <w:proofErr w:type="spellStart"/>
      <w:r>
        <w:t>Славнефть</w:t>
      </w:r>
      <w:proofErr w:type="spellEnd"/>
      <w:r>
        <w:t>-ЯНОС</w:t>
      </w:r>
      <w:r w:rsidR="00F63802">
        <w:t>"</w:t>
      </w:r>
      <w:r>
        <w:t xml:space="preserve"> с целью заключения </w:t>
      </w:r>
      <w:r w:rsidR="00476007">
        <w:t>д</w:t>
      </w:r>
      <w:r>
        <w:t>оговора</w:t>
      </w:r>
      <w:r w:rsidR="0018203B">
        <w:t xml:space="preserve"> </w:t>
      </w:r>
      <w:r>
        <w:t>и предлагает следующие условия:</w:t>
      </w:r>
    </w:p>
    <w:p w:rsidR="00D913A7" w:rsidRDefault="00D913A7">
      <w:pPr>
        <w:pStyle w:val="21"/>
        <w:ind w:left="0" w:firstLine="567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5494"/>
      </w:tblGrid>
      <w:tr w:rsidR="00E76333" w:rsidTr="00315FDE">
        <w:trPr>
          <w:trHeight w:val="1445"/>
        </w:trPr>
        <w:tc>
          <w:tcPr>
            <w:tcW w:w="4536" w:type="dxa"/>
            <w:vAlign w:val="center"/>
          </w:tcPr>
          <w:p w:rsidR="00E76333" w:rsidRDefault="00E76333" w:rsidP="00315FDE">
            <w:pPr>
              <w:tabs>
                <w:tab w:val="left" w:pos="3240"/>
              </w:tabs>
              <w:jc w:val="center"/>
            </w:pPr>
            <w:r>
              <w:t>Наименование предмета оферты:</w:t>
            </w:r>
          </w:p>
        </w:tc>
        <w:tc>
          <w:tcPr>
            <w:tcW w:w="5494" w:type="dxa"/>
            <w:vAlign w:val="center"/>
          </w:tcPr>
          <w:p w:rsidR="00E76333" w:rsidRPr="0027291F" w:rsidRDefault="00B07BBA" w:rsidP="00315FDE">
            <w:pPr>
              <w:tabs>
                <w:tab w:val="left" w:pos="3240"/>
              </w:tabs>
              <w:jc w:val="center"/>
              <w:rPr>
                <w:b/>
                <w:color w:val="000000"/>
              </w:rPr>
            </w:pPr>
            <w:r>
              <w:t>О</w:t>
            </w:r>
            <w:r w:rsidRPr="005D0E68">
              <w:t xml:space="preserve">казание услуг </w:t>
            </w:r>
            <w:r>
              <w:t>по поставке программного</w:t>
            </w:r>
            <w:r w:rsidRPr="005D0E68">
              <w:t xml:space="preserve"> обеспечения</w:t>
            </w:r>
            <w:r w:rsidRPr="00443496">
              <w:rPr>
                <w:bCs/>
              </w:rPr>
              <w:t xml:space="preserve"> </w:t>
            </w:r>
            <w:r>
              <w:rPr>
                <w:bCs/>
              </w:rPr>
              <w:t xml:space="preserve">и </w:t>
            </w:r>
            <w:r w:rsidRPr="00443496">
              <w:rPr>
                <w:bCs/>
              </w:rPr>
              <w:t xml:space="preserve">предоставление прав на использование </w:t>
            </w:r>
            <w:r w:rsidRPr="00443496">
              <w:t xml:space="preserve"> программного обеспечения</w:t>
            </w:r>
            <w:r w:rsidR="006C2082" w:rsidRPr="00801E33">
              <w:rPr>
                <w:bCs/>
              </w:rPr>
              <w:t xml:space="preserve"> для </w:t>
            </w:r>
            <w:r w:rsidR="006C2082">
              <w:rPr>
                <w:bCs/>
              </w:rPr>
              <w:t>проектно-конструкторского офиса</w:t>
            </w:r>
          </w:p>
        </w:tc>
      </w:tr>
      <w:tr w:rsidR="00E76333" w:rsidTr="00315FDE">
        <w:trPr>
          <w:trHeight w:val="480"/>
        </w:trPr>
        <w:tc>
          <w:tcPr>
            <w:tcW w:w="4536" w:type="dxa"/>
            <w:vAlign w:val="center"/>
          </w:tcPr>
          <w:p w:rsidR="00E76333" w:rsidRDefault="00F033EB" w:rsidP="00315FDE">
            <w:pPr>
              <w:tabs>
                <w:tab w:val="left" w:pos="3240"/>
              </w:tabs>
            </w:pPr>
            <w:r>
              <w:t>С</w:t>
            </w:r>
            <w:r w:rsidRPr="00A16341">
              <w:t>роки оказания услуг</w:t>
            </w:r>
          </w:p>
        </w:tc>
        <w:tc>
          <w:tcPr>
            <w:tcW w:w="5494" w:type="dxa"/>
            <w:vAlign w:val="center"/>
          </w:tcPr>
          <w:p w:rsidR="00E76333" w:rsidRPr="003D703A" w:rsidRDefault="00E76333" w:rsidP="00315FDE">
            <w:pPr>
              <w:tabs>
                <w:tab w:val="left" w:pos="3240"/>
              </w:tabs>
              <w:jc w:val="center"/>
            </w:pPr>
          </w:p>
        </w:tc>
      </w:tr>
      <w:tr w:rsidR="00E76333" w:rsidTr="00315FDE">
        <w:trPr>
          <w:trHeight w:val="675"/>
        </w:trPr>
        <w:tc>
          <w:tcPr>
            <w:tcW w:w="4536" w:type="dxa"/>
            <w:vAlign w:val="center"/>
          </w:tcPr>
          <w:p w:rsidR="00E76333" w:rsidRDefault="00F033EB" w:rsidP="00315FDE">
            <w:pPr>
              <w:tabs>
                <w:tab w:val="left" w:pos="2880"/>
                <w:tab w:val="left" w:pos="3240"/>
              </w:tabs>
            </w:pPr>
            <w:r w:rsidRPr="00A16341">
              <w:t xml:space="preserve">Стоимость услуг в </w:t>
            </w:r>
            <w:r>
              <w:t>дол. США</w:t>
            </w:r>
            <w:r w:rsidRPr="00A16341">
              <w:t>. (без НДС</w:t>
            </w:r>
            <w:r>
              <w:t>)</w:t>
            </w:r>
          </w:p>
        </w:tc>
        <w:tc>
          <w:tcPr>
            <w:tcW w:w="5494" w:type="dxa"/>
          </w:tcPr>
          <w:p w:rsidR="00E76333" w:rsidRDefault="00E76333" w:rsidP="00315FDE">
            <w:pPr>
              <w:tabs>
                <w:tab w:val="left" w:pos="3240"/>
              </w:tabs>
            </w:pPr>
          </w:p>
        </w:tc>
      </w:tr>
      <w:tr w:rsidR="00E76333" w:rsidTr="00315FDE">
        <w:trPr>
          <w:trHeight w:val="675"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E76333" w:rsidRDefault="00F033EB" w:rsidP="00F033EB">
            <w:pPr>
              <w:tabs>
                <w:tab w:val="left" w:pos="2880"/>
                <w:tab w:val="left" w:pos="3240"/>
              </w:tabs>
            </w:pPr>
            <w:r w:rsidRPr="00A16341">
              <w:t xml:space="preserve">Полная стоимость услуг в </w:t>
            </w:r>
            <w:r>
              <w:t>дол. США</w:t>
            </w:r>
            <w:r w:rsidRPr="00A16341">
              <w:t xml:space="preserve">. </w:t>
            </w:r>
            <w:r w:rsidR="00E76333">
              <w:t>(с учетом НДС)</w:t>
            </w:r>
          </w:p>
        </w:tc>
        <w:tc>
          <w:tcPr>
            <w:tcW w:w="5494" w:type="dxa"/>
            <w:tcBorders>
              <w:bottom w:val="single" w:sz="4" w:space="0" w:color="auto"/>
            </w:tcBorders>
          </w:tcPr>
          <w:p w:rsidR="00E76333" w:rsidRDefault="00E76333" w:rsidP="00315FDE">
            <w:pPr>
              <w:tabs>
                <w:tab w:val="left" w:pos="3240"/>
              </w:tabs>
            </w:pPr>
          </w:p>
        </w:tc>
      </w:tr>
      <w:tr w:rsidR="00E76333" w:rsidTr="00315FDE">
        <w:trPr>
          <w:trHeight w:val="675"/>
        </w:trPr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E76333" w:rsidRDefault="00E76333" w:rsidP="00315FDE">
            <w:pPr>
              <w:tabs>
                <w:tab w:val="left" w:pos="3240"/>
              </w:tabs>
            </w:pPr>
            <w:r>
              <w:t>Наличие скидок или условия их получения</w:t>
            </w:r>
          </w:p>
        </w:tc>
        <w:tc>
          <w:tcPr>
            <w:tcW w:w="5494" w:type="dxa"/>
            <w:tcBorders>
              <w:top w:val="single" w:sz="4" w:space="0" w:color="auto"/>
            </w:tcBorders>
          </w:tcPr>
          <w:p w:rsidR="00E76333" w:rsidRDefault="00E76333" w:rsidP="00315FDE">
            <w:pPr>
              <w:tabs>
                <w:tab w:val="left" w:pos="3240"/>
              </w:tabs>
            </w:pPr>
          </w:p>
        </w:tc>
      </w:tr>
    </w:tbl>
    <w:p w:rsidR="00641D5A" w:rsidRPr="00B157A8" w:rsidRDefault="00641D5A" w:rsidP="00641D5A">
      <w:pPr>
        <w:numPr>
          <w:ilvl w:val="0"/>
          <w:numId w:val="50"/>
        </w:numPr>
        <w:jc w:val="both"/>
        <w:rPr>
          <w:szCs w:val="22"/>
        </w:rPr>
      </w:pPr>
      <w:r w:rsidRPr="00B157A8">
        <w:rPr>
          <w:szCs w:val="22"/>
        </w:rPr>
        <w:t xml:space="preserve">Настоящее предложение может быть акцептовано до «____» __________________ _____ г. </w:t>
      </w:r>
      <w:r w:rsidRPr="00B157A8">
        <w:rPr>
          <w:sz w:val="18"/>
          <w:szCs w:val="18"/>
        </w:rPr>
        <w:t>(включительно).</w:t>
      </w:r>
    </w:p>
    <w:p w:rsidR="00641D5A" w:rsidRPr="00D27C89" w:rsidRDefault="00641D5A" w:rsidP="00641D5A">
      <w:pPr>
        <w:numPr>
          <w:ilvl w:val="0"/>
          <w:numId w:val="50"/>
        </w:numPr>
        <w:jc w:val="both"/>
        <w:rPr>
          <w:szCs w:val="22"/>
        </w:rPr>
      </w:pPr>
      <w:r w:rsidRPr="00D27C89">
        <w:rPr>
          <w:szCs w:val="22"/>
        </w:rPr>
        <w:t>Настоящее предложение не может быть отозвано и является безотзывной офертой.</w:t>
      </w:r>
    </w:p>
    <w:p w:rsidR="00641D5A" w:rsidRPr="00D27C89" w:rsidRDefault="00641D5A" w:rsidP="00641D5A">
      <w:pPr>
        <w:numPr>
          <w:ilvl w:val="0"/>
          <w:numId w:val="50"/>
        </w:numPr>
        <w:jc w:val="both"/>
        <w:rPr>
          <w:szCs w:val="22"/>
        </w:rPr>
      </w:pPr>
      <w:r w:rsidRPr="00D27C89">
        <w:rPr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641D5A" w:rsidRPr="00D27C89" w:rsidRDefault="00641D5A" w:rsidP="00641D5A">
      <w:pPr>
        <w:numPr>
          <w:ilvl w:val="0"/>
          <w:numId w:val="50"/>
        </w:numPr>
        <w:jc w:val="both"/>
        <w:rPr>
          <w:szCs w:val="22"/>
        </w:rPr>
      </w:pPr>
      <w:r w:rsidRPr="00D27C89">
        <w:rPr>
          <w:szCs w:val="22"/>
        </w:rPr>
        <w:t xml:space="preserve">Настоящая оферта может быть акцептована не более одного раза. </w:t>
      </w:r>
    </w:p>
    <w:p w:rsidR="00641D5A" w:rsidRDefault="00641D5A" w:rsidP="00641D5A">
      <w:pPr>
        <w:numPr>
          <w:ilvl w:val="0"/>
          <w:numId w:val="50"/>
        </w:numPr>
        <w:jc w:val="both"/>
        <w:rPr>
          <w:szCs w:val="22"/>
        </w:rPr>
      </w:pPr>
      <w:r w:rsidRPr="00D27C89">
        <w:rPr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641D5A" w:rsidRPr="0005208E" w:rsidRDefault="00641D5A" w:rsidP="00641D5A">
      <w:pPr>
        <w:numPr>
          <w:ilvl w:val="0"/>
          <w:numId w:val="50"/>
        </w:numPr>
        <w:jc w:val="both"/>
        <w:rPr>
          <w:szCs w:val="22"/>
        </w:rPr>
      </w:pPr>
      <w:r w:rsidRPr="0005208E">
        <w:rPr>
          <w:szCs w:val="22"/>
        </w:rPr>
        <w:t>Дата</w:t>
      </w:r>
      <w:r>
        <w:rPr>
          <w:szCs w:val="22"/>
        </w:rPr>
        <w:t>,</w:t>
      </w:r>
      <w:r w:rsidRPr="0005208E">
        <w:rPr>
          <w:szCs w:val="22"/>
        </w:rPr>
        <w:t xml:space="preserve"> указанная в уведомлении </w:t>
      </w:r>
      <w:r w:rsidR="007C35E6" w:rsidRPr="0005208E">
        <w:rPr>
          <w:szCs w:val="22"/>
        </w:rPr>
        <w:t>победителю,</w:t>
      </w:r>
      <w:r w:rsidRPr="0005208E">
        <w:rPr>
          <w:szCs w:val="22"/>
        </w:rPr>
        <w:t xml:space="preserve"> является датой акцепта оферты и датой заключения договора.</w:t>
      </w:r>
    </w:p>
    <w:p w:rsidR="00641D5A" w:rsidRPr="0005208E" w:rsidRDefault="00641D5A" w:rsidP="00641D5A">
      <w:pPr>
        <w:numPr>
          <w:ilvl w:val="0"/>
          <w:numId w:val="50"/>
        </w:numPr>
        <w:jc w:val="both"/>
        <w:rPr>
          <w:szCs w:val="22"/>
        </w:rPr>
      </w:pPr>
      <w:r w:rsidRPr="0005208E">
        <w:rPr>
          <w:szCs w:val="22"/>
        </w:rPr>
        <w:t>В случае отсутствия оригинала заполненного и завизированного проекта договора/контракта в составе документации направляемой нами в рамках настоящей оферты, мы в полной мере понимаем и безоговорочно принимаем условия проекта договора/контракта в редакции ОАО «</w:t>
      </w:r>
      <w:proofErr w:type="spellStart"/>
      <w:r w:rsidRPr="0005208E">
        <w:rPr>
          <w:szCs w:val="22"/>
        </w:rPr>
        <w:t>Славнефть</w:t>
      </w:r>
      <w:proofErr w:type="spellEnd"/>
      <w:r w:rsidRPr="0005208E">
        <w:rPr>
          <w:szCs w:val="22"/>
        </w:rPr>
        <w:t>-ЯНОС». Так же мы признаем право ОАО «</w:t>
      </w:r>
      <w:proofErr w:type="spellStart"/>
      <w:r w:rsidRPr="0005208E">
        <w:rPr>
          <w:szCs w:val="22"/>
        </w:rPr>
        <w:t>Славнефть</w:t>
      </w:r>
      <w:proofErr w:type="spellEnd"/>
      <w:r w:rsidRPr="0005208E">
        <w:rPr>
          <w:szCs w:val="22"/>
        </w:rPr>
        <w:t>-ЯНОС» не рассматривать поданную нами оферту в случае направления нами протокола разногласий к проекту договора/контракта ОАО «</w:t>
      </w:r>
      <w:proofErr w:type="spellStart"/>
      <w:r w:rsidRPr="0005208E">
        <w:rPr>
          <w:szCs w:val="22"/>
        </w:rPr>
        <w:t>Славнефть</w:t>
      </w:r>
      <w:proofErr w:type="spellEnd"/>
      <w:r w:rsidRPr="0005208E">
        <w:rPr>
          <w:szCs w:val="22"/>
        </w:rPr>
        <w:t xml:space="preserve">-ЯНОС». </w:t>
      </w:r>
    </w:p>
    <w:p w:rsidR="00641D5A" w:rsidRPr="00D27C89" w:rsidRDefault="00641D5A" w:rsidP="00641D5A">
      <w:pPr>
        <w:numPr>
          <w:ilvl w:val="0"/>
          <w:numId w:val="50"/>
        </w:numPr>
        <w:jc w:val="both"/>
        <w:rPr>
          <w:szCs w:val="22"/>
        </w:rPr>
      </w:pPr>
      <w:r w:rsidRPr="00D27C89">
        <w:rPr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E76333" w:rsidRDefault="00E76333" w:rsidP="00E76333">
      <w:pPr>
        <w:rPr>
          <w:i/>
          <w:iCs/>
        </w:rPr>
      </w:pPr>
    </w:p>
    <w:p w:rsidR="00E76333" w:rsidRDefault="00E76333" w:rsidP="00E76333">
      <w:pPr>
        <w:rPr>
          <w:i/>
          <w:iCs/>
        </w:rPr>
      </w:pPr>
    </w:p>
    <w:p w:rsidR="00E76333" w:rsidRDefault="00E76333" w:rsidP="00641D5A">
      <w:pPr>
        <w:rPr>
          <w:b/>
          <w:bCs/>
        </w:rPr>
      </w:pPr>
      <w:r w:rsidRPr="00920439">
        <w:rPr>
          <w:i/>
          <w:iCs/>
        </w:rPr>
        <w:t>МП</w:t>
      </w:r>
      <w:r>
        <w:rPr>
          <w:i/>
          <w:iCs/>
        </w:rPr>
        <w:t xml:space="preserve">                                                                                       </w:t>
      </w:r>
      <w:proofErr w:type="gramStart"/>
      <w:r>
        <w:rPr>
          <w:i/>
          <w:iCs/>
        </w:rPr>
        <w:t>Подпись:</w:t>
      </w:r>
      <w:r>
        <w:t>_</w:t>
      </w:r>
      <w:proofErr w:type="gramEnd"/>
      <w:r>
        <w:t>___________</w:t>
      </w:r>
    </w:p>
    <w:p w:rsidR="006F0547" w:rsidRPr="00827FE9" w:rsidRDefault="009877B6" w:rsidP="006F0547">
      <w:pPr>
        <w:ind w:left="2128" w:firstLine="70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  <w:r w:rsidR="006F0547">
        <w:rPr>
          <w:b/>
          <w:bCs/>
          <w:color w:val="000000"/>
        </w:rPr>
        <w:t>Приложение</w:t>
      </w:r>
      <w:r w:rsidR="006F0547" w:rsidRPr="00827FE9">
        <w:rPr>
          <w:b/>
          <w:bCs/>
          <w:color w:val="000000"/>
        </w:rPr>
        <w:t xml:space="preserve"> №</w:t>
      </w:r>
      <w:r w:rsidR="006F0547">
        <w:rPr>
          <w:b/>
          <w:bCs/>
          <w:color w:val="000000"/>
        </w:rPr>
        <w:t>3</w:t>
      </w:r>
    </w:p>
    <w:p w:rsidR="00847EDD" w:rsidRPr="00CD5D52" w:rsidRDefault="00694F1E" w:rsidP="006F0547">
      <w:pPr>
        <w:jc w:val="right"/>
      </w:pPr>
      <w:r w:rsidRPr="00E51AFD">
        <w:t>к Предложению делать Оферты №</w:t>
      </w:r>
      <w:r w:rsidR="00B07BBA">
        <w:t>344</w:t>
      </w:r>
      <w:r>
        <w:t>-КР-</w:t>
      </w:r>
      <w:r w:rsidRPr="00CD5D52">
        <w:t>201</w:t>
      </w:r>
      <w:r w:rsidR="00641D5A">
        <w:t>8</w:t>
      </w:r>
    </w:p>
    <w:tbl>
      <w:tblPr>
        <w:tblW w:w="9241" w:type="dxa"/>
        <w:tblInd w:w="1384" w:type="dxa"/>
        <w:tblLook w:val="04A0" w:firstRow="1" w:lastRow="0" w:firstColumn="1" w:lastColumn="0" w:noHBand="0" w:noVBand="1"/>
      </w:tblPr>
      <w:tblGrid>
        <w:gridCol w:w="4509"/>
        <w:gridCol w:w="4732"/>
      </w:tblGrid>
      <w:tr w:rsidR="00CC30CB" w:rsidTr="00F641B1">
        <w:trPr>
          <w:trHeight w:val="431"/>
        </w:trPr>
        <w:tc>
          <w:tcPr>
            <w:tcW w:w="4509" w:type="dxa"/>
          </w:tcPr>
          <w:p w:rsidR="00CC30CB" w:rsidRPr="00264E47" w:rsidRDefault="00CC30CB" w:rsidP="00D14305">
            <w:pPr>
              <w:spacing w:before="120"/>
            </w:pPr>
          </w:p>
        </w:tc>
        <w:tc>
          <w:tcPr>
            <w:tcW w:w="4732" w:type="dxa"/>
          </w:tcPr>
          <w:p w:rsidR="00CC30CB" w:rsidRPr="00264E47" w:rsidRDefault="00CC30CB" w:rsidP="00694F1E">
            <w:pPr>
              <w:spacing w:before="120"/>
            </w:pPr>
          </w:p>
        </w:tc>
      </w:tr>
    </w:tbl>
    <w:p w:rsidR="0036458E" w:rsidRPr="00935DAB" w:rsidRDefault="0036458E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6"/>
        </w:rPr>
      </w:pPr>
      <w:r w:rsidRPr="00935DAB">
        <w:rPr>
          <w:b/>
          <w:sz w:val="26"/>
        </w:rPr>
        <w:t>Требования к предмету оферты</w:t>
      </w:r>
    </w:p>
    <w:p w:rsidR="00943244" w:rsidRDefault="00943244" w:rsidP="00943244">
      <w:pPr>
        <w:suppressAutoHyphens/>
        <w:ind w:firstLine="709"/>
        <w:jc w:val="both"/>
        <w:rPr>
          <w:u w:val="single"/>
        </w:rPr>
      </w:pPr>
    </w:p>
    <w:p w:rsidR="00943244" w:rsidRDefault="00943244" w:rsidP="00943244">
      <w:pPr>
        <w:suppressAutoHyphens/>
        <w:autoSpaceDE w:val="0"/>
        <w:jc w:val="both"/>
        <w:rPr>
          <w:b/>
          <w:iCs/>
        </w:rPr>
      </w:pPr>
      <w:r w:rsidRPr="004F2728">
        <w:rPr>
          <w:b/>
          <w:iCs/>
        </w:rPr>
        <w:t>1.Общие положения.</w:t>
      </w:r>
    </w:p>
    <w:p w:rsidR="00943244" w:rsidRPr="004F2728" w:rsidRDefault="00943244" w:rsidP="00943244">
      <w:pPr>
        <w:suppressAutoHyphens/>
        <w:autoSpaceDE w:val="0"/>
        <w:jc w:val="both"/>
        <w:rPr>
          <w:b/>
          <w:iCs/>
        </w:rPr>
      </w:pPr>
    </w:p>
    <w:p w:rsidR="00943244" w:rsidRPr="004F2728" w:rsidRDefault="00943244" w:rsidP="00943244">
      <w:pPr>
        <w:suppressAutoHyphens/>
        <w:ind w:firstLine="709"/>
        <w:jc w:val="both"/>
      </w:pPr>
      <w:r w:rsidRPr="00E82F7E">
        <w:rPr>
          <w:b/>
          <w:u w:val="single"/>
        </w:rPr>
        <w:t>Предмет закупки</w:t>
      </w:r>
      <w:r w:rsidRPr="00E82F7E">
        <w:rPr>
          <w:b/>
        </w:rPr>
        <w:t>:</w:t>
      </w:r>
      <w:r w:rsidR="00F044F7">
        <w:rPr>
          <w:b/>
        </w:rPr>
        <w:t xml:space="preserve"> </w:t>
      </w:r>
      <w:r w:rsidR="00B07BBA">
        <w:t>О</w:t>
      </w:r>
      <w:r w:rsidR="00B07BBA" w:rsidRPr="005D0E68">
        <w:t xml:space="preserve">казание услуг </w:t>
      </w:r>
      <w:r w:rsidR="00B07BBA">
        <w:t>по поставке программного</w:t>
      </w:r>
      <w:r w:rsidR="00B07BBA" w:rsidRPr="005D0E68">
        <w:t xml:space="preserve"> обеспечения</w:t>
      </w:r>
      <w:r w:rsidR="00B07BBA" w:rsidRPr="00443496">
        <w:rPr>
          <w:bCs/>
        </w:rPr>
        <w:t xml:space="preserve"> </w:t>
      </w:r>
      <w:r w:rsidR="00B07BBA">
        <w:rPr>
          <w:bCs/>
        </w:rPr>
        <w:t xml:space="preserve">и </w:t>
      </w:r>
      <w:r w:rsidR="00B07BBA" w:rsidRPr="00443496">
        <w:rPr>
          <w:bCs/>
        </w:rPr>
        <w:t xml:space="preserve">предоставление прав на </w:t>
      </w:r>
      <w:r w:rsidR="007C35E6" w:rsidRPr="00443496">
        <w:rPr>
          <w:bCs/>
        </w:rPr>
        <w:t xml:space="preserve">использование </w:t>
      </w:r>
      <w:r w:rsidR="007C35E6" w:rsidRPr="00443496">
        <w:t>программного</w:t>
      </w:r>
      <w:r w:rsidR="00B07BBA" w:rsidRPr="00443496">
        <w:t xml:space="preserve"> обеспечения</w:t>
      </w:r>
      <w:r w:rsidR="006C2082" w:rsidRPr="006C2082">
        <w:rPr>
          <w:bCs/>
        </w:rPr>
        <w:t xml:space="preserve"> </w:t>
      </w:r>
      <w:r w:rsidR="006C2082" w:rsidRPr="00801E33">
        <w:rPr>
          <w:bCs/>
        </w:rPr>
        <w:t xml:space="preserve">для </w:t>
      </w:r>
      <w:r w:rsidR="006C2082">
        <w:rPr>
          <w:bCs/>
        </w:rPr>
        <w:t>проектно-конструкторского офиса</w:t>
      </w:r>
      <w:r w:rsidR="00B07BBA" w:rsidRPr="00443496">
        <w:t xml:space="preserve">, </w:t>
      </w:r>
      <w:r w:rsidR="00B07BBA">
        <w:t>в соответствии со спецификацией</w:t>
      </w:r>
      <w:r w:rsidRPr="0027291F">
        <w:rPr>
          <w:b/>
        </w:rPr>
        <w:t>.</w:t>
      </w:r>
      <w:r w:rsidRPr="004F2728">
        <w:t xml:space="preserve"> </w:t>
      </w:r>
    </w:p>
    <w:p w:rsidR="00DF4009" w:rsidRDefault="00DF4009" w:rsidP="00943244">
      <w:pPr>
        <w:suppressAutoHyphens/>
        <w:ind w:firstLine="709"/>
        <w:jc w:val="both"/>
        <w:rPr>
          <w:i/>
        </w:rPr>
      </w:pPr>
    </w:p>
    <w:p w:rsidR="00943244" w:rsidRPr="00DF4009" w:rsidRDefault="00F85735" w:rsidP="00943244">
      <w:pPr>
        <w:suppressAutoHyphens/>
        <w:ind w:firstLine="709"/>
        <w:jc w:val="both"/>
        <w:rPr>
          <w:i/>
        </w:rPr>
      </w:pPr>
      <w:r w:rsidRPr="0012326D">
        <w:rPr>
          <w:b/>
          <w:color w:val="000000"/>
        </w:rPr>
        <w:t xml:space="preserve">Данный предмет выставляется на </w:t>
      </w:r>
      <w:r w:rsidR="003E1A51">
        <w:rPr>
          <w:b/>
          <w:color w:val="000000"/>
        </w:rPr>
        <w:t>тендер</w:t>
      </w:r>
      <w:r w:rsidRPr="0012326D">
        <w:rPr>
          <w:b/>
          <w:color w:val="000000"/>
        </w:rPr>
        <w:t xml:space="preserve"> </w:t>
      </w:r>
      <w:r w:rsidR="000A34C2">
        <w:rPr>
          <w:b/>
          <w:color w:val="000000"/>
        </w:rPr>
        <w:t>единым</w:t>
      </w:r>
      <w:r w:rsidR="000A34C2" w:rsidRPr="0012326D">
        <w:rPr>
          <w:b/>
          <w:color w:val="000000"/>
        </w:rPr>
        <w:t xml:space="preserve"> </w:t>
      </w:r>
      <w:r w:rsidRPr="0012326D">
        <w:rPr>
          <w:b/>
          <w:color w:val="000000"/>
        </w:rPr>
        <w:t>лот</w:t>
      </w:r>
      <w:r w:rsidR="000A34C2">
        <w:rPr>
          <w:b/>
          <w:color w:val="000000"/>
        </w:rPr>
        <w:t>о</w:t>
      </w:r>
      <w:r w:rsidRPr="0012326D">
        <w:rPr>
          <w:b/>
          <w:color w:val="000000"/>
        </w:rPr>
        <w:t>м</w:t>
      </w:r>
      <w:r w:rsidR="0027291F">
        <w:rPr>
          <w:b/>
          <w:color w:val="000000"/>
        </w:rPr>
        <w:t>.</w:t>
      </w:r>
    </w:p>
    <w:p w:rsidR="00943244" w:rsidRPr="004F2728" w:rsidRDefault="00943244" w:rsidP="00943244">
      <w:pPr>
        <w:suppressAutoHyphens/>
        <w:ind w:firstLine="709"/>
        <w:jc w:val="both"/>
      </w:pPr>
    </w:p>
    <w:p w:rsidR="00B07BBA" w:rsidRPr="00B847B3" w:rsidRDefault="00683542" w:rsidP="00B847B3">
      <w:pPr>
        <w:autoSpaceDE w:val="0"/>
        <w:autoSpaceDN w:val="0"/>
        <w:adjustRightInd w:val="0"/>
        <w:jc w:val="both"/>
        <w:rPr>
          <w:color w:val="000000"/>
        </w:rPr>
      </w:pPr>
      <w:r w:rsidRPr="00362804">
        <w:t xml:space="preserve">Предоставленная </w:t>
      </w:r>
      <w:r w:rsidRPr="00430192">
        <w:t xml:space="preserve">контрагентом </w:t>
      </w:r>
      <w:r w:rsidRPr="00430192">
        <w:rPr>
          <w:u w:val="single"/>
        </w:rPr>
        <w:t>твердая</w:t>
      </w:r>
      <w:r w:rsidRPr="00430192">
        <w:t xml:space="preserve"> договорная цена услуг, вошедших в объем тендера, должна включать в себя </w:t>
      </w:r>
      <w:r w:rsidR="007C35E6" w:rsidRPr="00430192">
        <w:t>все затраты,</w:t>
      </w:r>
      <w:r w:rsidRPr="00430192">
        <w:t xml:space="preserve"> связанные с </w:t>
      </w:r>
      <w:r w:rsidR="0027291F" w:rsidRPr="001D7E80">
        <w:t>оказание</w:t>
      </w:r>
      <w:r w:rsidR="0027291F">
        <w:t>м</w:t>
      </w:r>
      <w:r w:rsidR="0027291F" w:rsidRPr="001D7E80">
        <w:t xml:space="preserve"> услуг </w:t>
      </w:r>
      <w:r w:rsidR="00B07BBA">
        <w:t>по поставке программного</w:t>
      </w:r>
      <w:r w:rsidR="00B07BBA" w:rsidRPr="005D0E68">
        <w:t xml:space="preserve"> обеспечения</w:t>
      </w:r>
      <w:r w:rsidR="00B07BBA" w:rsidRPr="00443496">
        <w:rPr>
          <w:bCs/>
        </w:rPr>
        <w:t xml:space="preserve"> </w:t>
      </w:r>
      <w:r w:rsidR="00B07BBA">
        <w:rPr>
          <w:bCs/>
        </w:rPr>
        <w:t xml:space="preserve">и </w:t>
      </w:r>
      <w:r w:rsidR="00B07BBA" w:rsidRPr="00443496">
        <w:rPr>
          <w:bCs/>
        </w:rPr>
        <w:t xml:space="preserve">предоставление прав на </w:t>
      </w:r>
      <w:r w:rsidR="007C35E6" w:rsidRPr="00443496">
        <w:rPr>
          <w:bCs/>
        </w:rPr>
        <w:t xml:space="preserve">использование </w:t>
      </w:r>
      <w:r w:rsidR="007C35E6" w:rsidRPr="00443496">
        <w:t>программного</w:t>
      </w:r>
      <w:r w:rsidR="00B07BBA" w:rsidRPr="00443496">
        <w:t xml:space="preserve"> обеспечения </w:t>
      </w:r>
      <w:r w:rsidR="00B07BBA">
        <w:t xml:space="preserve">в </w:t>
      </w:r>
      <w:r w:rsidR="0027291F" w:rsidRPr="001D7E80">
        <w:t xml:space="preserve">течение периода </w:t>
      </w:r>
      <w:r w:rsidR="00B07BBA">
        <w:t>29</w:t>
      </w:r>
      <w:r w:rsidR="0027291F" w:rsidRPr="001D7E80">
        <w:t>.0</w:t>
      </w:r>
      <w:r w:rsidR="00B07BBA">
        <w:t>9</w:t>
      </w:r>
      <w:r w:rsidR="0027291F" w:rsidRPr="001D7E80">
        <w:t>.201</w:t>
      </w:r>
      <w:r w:rsidR="00B221D1">
        <w:t>8</w:t>
      </w:r>
      <w:r w:rsidR="0027291F" w:rsidRPr="001D7E80">
        <w:t xml:space="preserve">г. по </w:t>
      </w:r>
      <w:r w:rsidR="00B07BBA">
        <w:t>28</w:t>
      </w:r>
      <w:r w:rsidR="0027291F" w:rsidRPr="001D7E80">
        <w:t>.0</w:t>
      </w:r>
      <w:r w:rsidR="00B07BBA">
        <w:t>9</w:t>
      </w:r>
      <w:r w:rsidR="0027291F" w:rsidRPr="001D7E80">
        <w:t>.201</w:t>
      </w:r>
      <w:r w:rsidR="00B221D1">
        <w:t>9</w:t>
      </w:r>
      <w:r w:rsidR="0027291F" w:rsidRPr="001D7E80">
        <w:t>г. в соответствии со спецификацией:</w:t>
      </w:r>
    </w:p>
    <w:p w:rsidR="00B07BBA" w:rsidRPr="00B847B3" w:rsidRDefault="00B07BBA" w:rsidP="00B07BBA">
      <w:pPr>
        <w:pStyle w:val="afff"/>
        <w:tabs>
          <w:tab w:val="left" w:pos="2268"/>
        </w:tabs>
        <w:ind w:left="0" w:right="142" w:firstLine="0"/>
        <w:rPr>
          <w:rFonts w:ascii="Times New Roman" w:hAnsi="Times New Roman"/>
          <w:spacing w:val="0"/>
          <w:sz w:val="24"/>
          <w:szCs w:val="24"/>
        </w:rPr>
      </w:pPr>
      <w:r w:rsidRPr="00B847B3">
        <w:rPr>
          <w:rFonts w:ascii="Times New Roman" w:hAnsi="Times New Roman"/>
          <w:spacing w:val="0"/>
          <w:sz w:val="24"/>
          <w:szCs w:val="24"/>
        </w:rPr>
        <w:t>1. Спецификация на программное обеспечение</w:t>
      </w:r>
    </w:p>
    <w:tbl>
      <w:tblPr>
        <w:tblW w:w="11471" w:type="dxa"/>
        <w:tblInd w:w="-749" w:type="dxa"/>
        <w:tblLook w:val="0000" w:firstRow="0" w:lastRow="0" w:firstColumn="0" w:lastColumn="0" w:noHBand="0" w:noVBand="0"/>
      </w:tblPr>
      <w:tblGrid>
        <w:gridCol w:w="552"/>
        <w:gridCol w:w="1499"/>
        <w:gridCol w:w="5517"/>
        <w:gridCol w:w="763"/>
        <w:gridCol w:w="1620"/>
        <w:gridCol w:w="1520"/>
      </w:tblGrid>
      <w:tr w:rsidR="00B07BBA" w:rsidRPr="00005134" w:rsidTr="00B847B3">
        <w:trPr>
          <w:trHeight w:val="189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7BBA" w:rsidRPr="00005134" w:rsidRDefault="00B07BBA" w:rsidP="002268E6">
            <w:pPr>
              <w:jc w:val="center"/>
              <w:rPr>
                <w:bCs/>
                <w:sz w:val="22"/>
                <w:szCs w:val="22"/>
              </w:rPr>
            </w:pPr>
            <w:r w:rsidRPr="00005134"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B07BBA" w:rsidRPr="00005134" w:rsidRDefault="00B07BBA" w:rsidP="002268E6">
            <w:pPr>
              <w:tabs>
                <w:tab w:val="left" w:pos="-1"/>
              </w:tabs>
              <w:ind w:hanging="1"/>
              <w:jc w:val="center"/>
              <w:rPr>
                <w:sz w:val="22"/>
                <w:szCs w:val="22"/>
              </w:rPr>
            </w:pPr>
            <w:proofErr w:type="spellStart"/>
            <w:r w:rsidRPr="00005134">
              <w:rPr>
                <w:sz w:val="22"/>
                <w:szCs w:val="22"/>
              </w:rPr>
              <w:t>Правообла</w:t>
            </w:r>
            <w:proofErr w:type="spellEnd"/>
            <w:r w:rsidRPr="00005134">
              <w:rPr>
                <w:sz w:val="22"/>
                <w:szCs w:val="22"/>
                <w:lang w:val="en-US"/>
              </w:rPr>
              <w:t>-</w:t>
            </w:r>
            <w:proofErr w:type="spellStart"/>
            <w:r w:rsidRPr="00005134">
              <w:rPr>
                <w:sz w:val="22"/>
                <w:szCs w:val="22"/>
              </w:rPr>
              <w:t>датель</w:t>
            </w:r>
            <w:proofErr w:type="spellEnd"/>
          </w:p>
        </w:tc>
        <w:tc>
          <w:tcPr>
            <w:tcW w:w="55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B07BBA" w:rsidRPr="00005134" w:rsidRDefault="00B07BBA" w:rsidP="002268E6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005134">
              <w:rPr>
                <w:sz w:val="22"/>
                <w:szCs w:val="22"/>
              </w:rPr>
              <w:t xml:space="preserve">Наименование </w:t>
            </w:r>
            <w:r w:rsidRPr="00005134">
              <w:rPr>
                <w:bCs/>
                <w:sz w:val="22"/>
                <w:szCs w:val="22"/>
              </w:rPr>
              <w:t>программного обеспечения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BBA" w:rsidRPr="00005134" w:rsidRDefault="00B07BBA" w:rsidP="002268E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05134">
              <w:rPr>
                <w:bCs/>
                <w:color w:val="000000"/>
                <w:sz w:val="22"/>
                <w:szCs w:val="22"/>
              </w:rPr>
              <w:t xml:space="preserve">Кол-во </w:t>
            </w:r>
            <w:r w:rsidRPr="00005134">
              <w:rPr>
                <w:sz w:val="22"/>
                <w:szCs w:val="22"/>
              </w:rPr>
              <w:t>раб. мест</w:t>
            </w:r>
          </w:p>
        </w:tc>
        <w:tc>
          <w:tcPr>
            <w:tcW w:w="3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BBA" w:rsidRPr="00005134" w:rsidRDefault="00B07BBA" w:rsidP="002268E6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005134">
              <w:rPr>
                <w:sz w:val="22"/>
                <w:szCs w:val="22"/>
              </w:rPr>
              <w:t xml:space="preserve">Срок действия программного обеспечения  </w:t>
            </w:r>
          </w:p>
        </w:tc>
      </w:tr>
      <w:tr w:rsidR="00B07BBA" w:rsidRPr="00005134" w:rsidTr="00B847B3">
        <w:trPr>
          <w:trHeight w:val="56"/>
        </w:trPr>
        <w:tc>
          <w:tcPr>
            <w:tcW w:w="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7BBA" w:rsidRPr="00005134" w:rsidRDefault="00B07BBA" w:rsidP="002268E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7BBA" w:rsidRPr="00005134" w:rsidRDefault="00B07BBA" w:rsidP="002268E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7BBA" w:rsidRPr="00005134" w:rsidRDefault="00B07BBA" w:rsidP="002268E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BA" w:rsidRPr="00005134" w:rsidRDefault="00B07BBA" w:rsidP="002268E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BBA" w:rsidRPr="00005134" w:rsidRDefault="00B07BBA" w:rsidP="002268E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05134">
              <w:rPr>
                <w:bCs/>
                <w:color w:val="000000"/>
                <w:sz w:val="22"/>
                <w:szCs w:val="22"/>
              </w:rPr>
              <w:t>с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BBA" w:rsidRPr="00005134" w:rsidRDefault="00B07BBA" w:rsidP="002268E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05134">
              <w:rPr>
                <w:bCs/>
                <w:color w:val="000000"/>
                <w:sz w:val="22"/>
                <w:szCs w:val="22"/>
              </w:rPr>
              <w:t>по</w:t>
            </w:r>
          </w:p>
        </w:tc>
      </w:tr>
      <w:tr w:rsidR="00B07BBA" w:rsidRPr="00005134" w:rsidTr="00B847B3">
        <w:trPr>
          <w:trHeight w:val="56"/>
        </w:trPr>
        <w:tc>
          <w:tcPr>
            <w:tcW w:w="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7BBA" w:rsidRPr="00005134" w:rsidRDefault="00B07BBA" w:rsidP="002268E6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005134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149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7BBA" w:rsidRPr="00005134" w:rsidRDefault="00B07BBA" w:rsidP="002268E6">
            <w:pPr>
              <w:jc w:val="center"/>
              <w:rPr>
                <w:sz w:val="22"/>
                <w:szCs w:val="22"/>
              </w:rPr>
            </w:pPr>
            <w:r w:rsidRPr="00005134">
              <w:rPr>
                <w:color w:val="000000"/>
                <w:sz w:val="22"/>
                <w:szCs w:val="22"/>
                <w:lang w:val="en-US"/>
              </w:rPr>
              <w:t>AUTODESK</w:t>
            </w:r>
          </w:p>
        </w:tc>
        <w:tc>
          <w:tcPr>
            <w:tcW w:w="55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7BBA" w:rsidRPr="00005134" w:rsidRDefault="00B07BBA" w:rsidP="002268E6">
            <w:pPr>
              <w:rPr>
                <w:sz w:val="22"/>
                <w:szCs w:val="22"/>
              </w:rPr>
            </w:pPr>
            <w:r w:rsidRPr="00005134">
              <w:rPr>
                <w:color w:val="000000"/>
                <w:sz w:val="22"/>
                <w:szCs w:val="22"/>
                <w:lang w:val="en-US"/>
              </w:rPr>
              <w:t xml:space="preserve">Architecture Engineering &amp; Construction Collection IC Single-user ELD Annual Subscription. </w:t>
            </w:r>
            <w:r w:rsidRPr="00005134">
              <w:rPr>
                <w:color w:val="000000"/>
                <w:sz w:val="22"/>
                <w:szCs w:val="22"/>
              </w:rPr>
              <w:t>Локальное рабочее место на 1 год</w:t>
            </w:r>
          </w:p>
        </w:tc>
        <w:tc>
          <w:tcPr>
            <w:tcW w:w="7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BA" w:rsidRPr="00005134" w:rsidRDefault="00B07BBA" w:rsidP="002268E6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005134">
              <w:rPr>
                <w:bCs/>
                <w:color w:val="000000"/>
                <w:sz w:val="22"/>
                <w:szCs w:val="22"/>
                <w:lang w:val="en-US"/>
              </w:rPr>
              <w:t>43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BBA" w:rsidRPr="00005134" w:rsidRDefault="00B07BBA" w:rsidP="002268E6">
            <w:pPr>
              <w:jc w:val="center"/>
              <w:rPr>
                <w:sz w:val="22"/>
                <w:szCs w:val="22"/>
                <w:lang w:val="en-US"/>
              </w:rPr>
            </w:pPr>
            <w:r w:rsidRPr="00005134">
              <w:rPr>
                <w:sz w:val="22"/>
                <w:szCs w:val="22"/>
                <w:lang w:val="en-US"/>
              </w:rPr>
              <w:t>29.09.2018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BBA" w:rsidRPr="00005134" w:rsidRDefault="00B07BBA" w:rsidP="002268E6">
            <w:pPr>
              <w:jc w:val="center"/>
              <w:rPr>
                <w:sz w:val="22"/>
                <w:szCs w:val="22"/>
                <w:lang w:val="en-US"/>
              </w:rPr>
            </w:pPr>
            <w:r w:rsidRPr="00005134">
              <w:rPr>
                <w:sz w:val="22"/>
                <w:szCs w:val="22"/>
                <w:lang w:val="en-US"/>
              </w:rPr>
              <w:t>28.0</w:t>
            </w:r>
            <w:r w:rsidRPr="00005134">
              <w:rPr>
                <w:sz w:val="22"/>
                <w:szCs w:val="22"/>
              </w:rPr>
              <w:t>9</w:t>
            </w:r>
            <w:r w:rsidRPr="00005134">
              <w:rPr>
                <w:sz w:val="22"/>
                <w:szCs w:val="22"/>
                <w:lang w:val="en-US"/>
              </w:rPr>
              <w:t>.2019</w:t>
            </w:r>
          </w:p>
        </w:tc>
      </w:tr>
      <w:tr w:rsidR="00B07BBA" w:rsidRPr="00005134" w:rsidTr="00B847B3">
        <w:trPr>
          <w:trHeight w:val="56"/>
        </w:trPr>
        <w:tc>
          <w:tcPr>
            <w:tcW w:w="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7BBA" w:rsidRPr="00005134" w:rsidRDefault="00B07BBA" w:rsidP="002268E6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005134">
              <w:rPr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149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7BBA" w:rsidRPr="00005134" w:rsidRDefault="00B07BBA" w:rsidP="002268E6">
            <w:pPr>
              <w:jc w:val="center"/>
              <w:rPr>
                <w:sz w:val="22"/>
                <w:szCs w:val="22"/>
                <w:lang w:val="en-US"/>
              </w:rPr>
            </w:pPr>
            <w:r w:rsidRPr="00005134">
              <w:rPr>
                <w:color w:val="000000"/>
                <w:sz w:val="22"/>
                <w:szCs w:val="22"/>
              </w:rPr>
              <w:t>НТП Трубопровод</w:t>
            </w:r>
          </w:p>
        </w:tc>
        <w:tc>
          <w:tcPr>
            <w:tcW w:w="55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7BBA" w:rsidRPr="00005134" w:rsidRDefault="00B07BBA" w:rsidP="002268E6">
            <w:pPr>
              <w:rPr>
                <w:sz w:val="22"/>
                <w:szCs w:val="22"/>
              </w:rPr>
            </w:pPr>
            <w:r w:rsidRPr="00005134">
              <w:rPr>
                <w:color w:val="000000"/>
                <w:sz w:val="22"/>
                <w:szCs w:val="22"/>
              </w:rPr>
              <w:t>Гидросистема Гидроудар, локальное рабочее место</w:t>
            </w:r>
          </w:p>
        </w:tc>
        <w:tc>
          <w:tcPr>
            <w:tcW w:w="7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BA" w:rsidRPr="00005134" w:rsidRDefault="00B07BBA" w:rsidP="002268E6">
            <w:pPr>
              <w:jc w:val="center"/>
              <w:rPr>
                <w:sz w:val="22"/>
                <w:szCs w:val="22"/>
              </w:rPr>
            </w:pPr>
            <w:r w:rsidRPr="00005134"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BBA" w:rsidRPr="00005134" w:rsidRDefault="00B07BBA" w:rsidP="002268E6">
            <w:pPr>
              <w:jc w:val="center"/>
              <w:rPr>
                <w:sz w:val="22"/>
                <w:szCs w:val="22"/>
                <w:lang w:val="en-US"/>
              </w:rPr>
            </w:pPr>
            <w:r w:rsidRPr="00005134">
              <w:rPr>
                <w:sz w:val="22"/>
                <w:szCs w:val="22"/>
                <w:lang w:val="en-US"/>
              </w:rPr>
              <w:t>29.09.2018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BBA" w:rsidRPr="00005134" w:rsidRDefault="00B07BBA" w:rsidP="002268E6">
            <w:pPr>
              <w:jc w:val="center"/>
              <w:rPr>
                <w:sz w:val="22"/>
                <w:szCs w:val="22"/>
              </w:rPr>
            </w:pPr>
            <w:r w:rsidRPr="00005134">
              <w:rPr>
                <w:sz w:val="22"/>
                <w:szCs w:val="22"/>
              </w:rPr>
              <w:t>-</w:t>
            </w:r>
          </w:p>
        </w:tc>
      </w:tr>
      <w:tr w:rsidR="00B07BBA" w:rsidRPr="00005134" w:rsidTr="00B847B3">
        <w:trPr>
          <w:trHeight w:val="56"/>
        </w:trPr>
        <w:tc>
          <w:tcPr>
            <w:tcW w:w="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7BBA" w:rsidRPr="00005134" w:rsidRDefault="00B07BBA" w:rsidP="002268E6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005134">
              <w:rPr>
                <w:bCs/>
                <w:sz w:val="22"/>
                <w:szCs w:val="22"/>
                <w:lang w:val="en-US"/>
              </w:rPr>
              <w:t>3</w:t>
            </w:r>
          </w:p>
        </w:tc>
        <w:tc>
          <w:tcPr>
            <w:tcW w:w="149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7BBA" w:rsidRPr="00005134" w:rsidRDefault="00B07BBA" w:rsidP="002268E6">
            <w:pPr>
              <w:jc w:val="center"/>
              <w:rPr>
                <w:sz w:val="22"/>
                <w:szCs w:val="22"/>
                <w:lang w:val="en-US"/>
              </w:rPr>
            </w:pPr>
            <w:r w:rsidRPr="00005134">
              <w:rPr>
                <w:color w:val="000000"/>
                <w:sz w:val="22"/>
                <w:szCs w:val="22"/>
              </w:rPr>
              <w:t>НТП Трубопровод</w:t>
            </w:r>
          </w:p>
        </w:tc>
        <w:tc>
          <w:tcPr>
            <w:tcW w:w="55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7BBA" w:rsidRPr="00005134" w:rsidRDefault="00B07BBA" w:rsidP="002268E6">
            <w:pPr>
              <w:rPr>
                <w:sz w:val="22"/>
                <w:szCs w:val="22"/>
              </w:rPr>
            </w:pPr>
            <w:r w:rsidRPr="00005134">
              <w:rPr>
                <w:color w:val="000000"/>
                <w:sz w:val="22"/>
                <w:szCs w:val="22"/>
              </w:rPr>
              <w:t>Гидросистема, модуль 2Ф, локальное рабочее место</w:t>
            </w:r>
          </w:p>
        </w:tc>
        <w:tc>
          <w:tcPr>
            <w:tcW w:w="7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BA" w:rsidRPr="00005134" w:rsidRDefault="00B07BBA" w:rsidP="002268E6">
            <w:pPr>
              <w:jc w:val="center"/>
              <w:rPr>
                <w:sz w:val="22"/>
                <w:szCs w:val="22"/>
              </w:rPr>
            </w:pPr>
            <w:r w:rsidRPr="00005134"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BBA" w:rsidRPr="00005134" w:rsidRDefault="00B07BBA" w:rsidP="002268E6">
            <w:pPr>
              <w:jc w:val="center"/>
              <w:rPr>
                <w:sz w:val="22"/>
                <w:szCs w:val="22"/>
                <w:lang w:val="en-US"/>
              </w:rPr>
            </w:pPr>
            <w:r w:rsidRPr="00005134">
              <w:rPr>
                <w:sz w:val="22"/>
                <w:szCs w:val="22"/>
                <w:lang w:val="en-US"/>
              </w:rPr>
              <w:t>29.09.2018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BBA" w:rsidRPr="00005134" w:rsidRDefault="00B07BBA" w:rsidP="002268E6">
            <w:pPr>
              <w:jc w:val="center"/>
              <w:rPr>
                <w:sz w:val="22"/>
                <w:szCs w:val="22"/>
                <w:lang w:val="en-US"/>
              </w:rPr>
            </w:pPr>
            <w:r w:rsidRPr="00005134">
              <w:rPr>
                <w:sz w:val="22"/>
                <w:szCs w:val="22"/>
              </w:rPr>
              <w:t>-</w:t>
            </w:r>
          </w:p>
        </w:tc>
      </w:tr>
    </w:tbl>
    <w:p w:rsidR="00B07BBA" w:rsidRPr="00B847B3" w:rsidRDefault="00B07BBA" w:rsidP="00B07BBA">
      <w:pPr>
        <w:pStyle w:val="afff"/>
        <w:tabs>
          <w:tab w:val="left" w:pos="2268"/>
        </w:tabs>
        <w:ind w:left="0" w:right="142" w:firstLine="0"/>
        <w:rPr>
          <w:rFonts w:ascii="Times New Roman" w:hAnsi="Times New Roman"/>
          <w:spacing w:val="0"/>
          <w:sz w:val="24"/>
          <w:szCs w:val="24"/>
        </w:rPr>
      </w:pPr>
      <w:r w:rsidRPr="00B847B3">
        <w:rPr>
          <w:rFonts w:ascii="Times New Roman" w:hAnsi="Times New Roman"/>
          <w:spacing w:val="0"/>
          <w:sz w:val="24"/>
          <w:szCs w:val="24"/>
        </w:rPr>
        <w:t xml:space="preserve">2. Спецификация на программное обеспечение без НДС (права на использование программного обеспечения) </w:t>
      </w:r>
    </w:p>
    <w:tbl>
      <w:tblPr>
        <w:tblW w:w="11371" w:type="dxa"/>
        <w:tblInd w:w="-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4"/>
        <w:gridCol w:w="1363"/>
        <w:gridCol w:w="5243"/>
        <w:gridCol w:w="733"/>
        <w:gridCol w:w="1572"/>
        <w:gridCol w:w="1936"/>
      </w:tblGrid>
      <w:tr w:rsidR="00B07BBA" w:rsidRPr="00005134" w:rsidTr="006F1EE6">
        <w:trPr>
          <w:trHeight w:val="674"/>
        </w:trPr>
        <w:tc>
          <w:tcPr>
            <w:tcW w:w="524" w:type="dxa"/>
            <w:vMerge w:val="restart"/>
            <w:shd w:val="clear" w:color="auto" w:fill="auto"/>
          </w:tcPr>
          <w:p w:rsidR="00B07BBA" w:rsidRPr="00005134" w:rsidRDefault="00B07BBA" w:rsidP="002268E6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005134">
              <w:rPr>
                <w:sz w:val="22"/>
                <w:szCs w:val="22"/>
              </w:rPr>
              <w:t>№</w:t>
            </w:r>
            <w:r w:rsidRPr="00005134">
              <w:rPr>
                <w:sz w:val="22"/>
                <w:szCs w:val="22"/>
                <w:lang w:val="en-US"/>
              </w:rPr>
              <w:t xml:space="preserve"> </w:t>
            </w:r>
            <w:r w:rsidRPr="00005134">
              <w:rPr>
                <w:sz w:val="22"/>
                <w:szCs w:val="22"/>
              </w:rPr>
              <w:t>п/п</w:t>
            </w:r>
          </w:p>
        </w:tc>
        <w:tc>
          <w:tcPr>
            <w:tcW w:w="1363" w:type="dxa"/>
            <w:vMerge w:val="restart"/>
            <w:shd w:val="clear" w:color="auto" w:fill="auto"/>
          </w:tcPr>
          <w:p w:rsidR="00B07BBA" w:rsidRPr="00005134" w:rsidRDefault="00B07BBA" w:rsidP="002268E6">
            <w:pPr>
              <w:tabs>
                <w:tab w:val="left" w:pos="-1"/>
              </w:tabs>
              <w:ind w:hanging="1"/>
              <w:jc w:val="center"/>
              <w:rPr>
                <w:sz w:val="22"/>
                <w:szCs w:val="22"/>
              </w:rPr>
            </w:pPr>
            <w:proofErr w:type="spellStart"/>
            <w:r w:rsidRPr="00005134">
              <w:rPr>
                <w:sz w:val="22"/>
                <w:szCs w:val="22"/>
              </w:rPr>
              <w:t>Правообла</w:t>
            </w:r>
            <w:proofErr w:type="spellEnd"/>
            <w:r w:rsidRPr="00005134">
              <w:rPr>
                <w:sz w:val="22"/>
                <w:szCs w:val="22"/>
                <w:lang w:val="en-US"/>
              </w:rPr>
              <w:t>-</w:t>
            </w:r>
            <w:proofErr w:type="spellStart"/>
            <w:r w:rsidRPr="00005134">
              <w:rPr>
                <w:sz w:val="22"/>
                <w:szCs w:val="22"/>
              </w:rPr>
              <w:t>датель</w:t>
            </w:r>
            <w:proofErr w:type="spellEnd"/>
          </w:p>
        </w:tc>
        <w:tc>
          <w:tcPr>
            <w:tcW w:w="5243" w:type="dxa"/>
            <w:vMerge w:val="restart"/>
            <w:shd w:val="clear" w:color="auto" w:fill="auto"/>
          </w:tcPr>
          <w:p w:rsidR="00B07BBA" w:rsidRPr="00005134" w:rsidRDefault="00B07BBA" w:rsidP="002268E6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005134">
              <w:rPr>
                <w:sz w:val="22"/>
                <w:szCs w:val="22"/>
              </w:rPr>
              <w:t xml:space="preserve">Наименование </w:t>
            </w:r>
            <w:r w:rsidRPr="00005134">
              <w:rPr>
                <w:bCs/>
                <w:sz w:val="22"/>
                <w:szCs w:val="22"/>
              </w:rPr>
              <w:t>программного обеспечения</w:t>
            </w:r>
          </w:p>
        </w:tc>
        <w:tc>
          <w:tcPr>
            <w:tcW w:w="733" w:type="dxa"/>
            <w:vMerge w:val="restart"/>
          </w:tcPr>
          <w:p w:rsidR="00B07BBA" w:rsidRPr="00005134" w:rsidRDefault="00B07BBA" w:rsidP="002268E6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005134">
              <w:rPr>
                <w:sz w:val="22"/>
                <w:szCs w:val="22"/>
              </w:rPr>
              <w:t>Кол-во раб. мест</w:t>
            </w:r>
          </w:p>
        </w:tc>
        <w:tc>
          <w:tcPr>
            <w:tcW w:w="3508" w:type="dxa"/>
            <w:gridSpan w:val="2"/>
          </w:tcPr>
          <w:p w:rsidR="00B07BBA" w:rsidRPr="00005134" w:rsidRDefault="00B07BBA" w:rsidP="002268E6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005134">
              <w:rPr>
                <w:sz w:val="22"/>
                <w:szCs w:val="22"/>
              </w:rPr>
              <w:t xml:space="preserve">Срок действия программного обеспечения  </w:t>
            </w:r>
          </w:p>
        </w:tc>
      </w:tr>
      <w:tr w:rsidR="00B07BBA" w:rsidRPr="00005134" w:rsidTr="006F1EE6">
        <w:trPr>
          <w:trHeight w:val="427"/>
        </w:trPr>
        <w:tc>
          <w:tcPr>
            <w:tcW w:w="524" w:type="dxa"/>
            <w:vMerge/>
            <w:shd w:val="clear" w:color="auto" w:fill="auto"/>
          </w:tcPr>
          <w:p w:rsidR="00B07BBA" w:rsidRPr="00005134" w:rsidRDefault="00B07BBA" w:rsidP="002268E6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363" w:type="dxa"/>
            <w:vMerge/>
            <w:shd w:val="clear" w:color="auto" w:fill="auto"/>
          </w:tcPr>
          <w:p w:rsidR="00B07BBA" w:rsidRPr="00005134" w:rsidRDefault="00B07BBA" w:rsidP="002268E6">
            <w:pPr>
              <w:tabs>
                <w:tab w:val="left" w:pos="-1"/>
              </w:tabs>
              <w:ind w:hanging="1"/>
              <w:jc w:val="center"/>
              <w:rPr>
                <w:sz w:val="22"/>
                <w:szCs w:val="22"/>
              </w:rPr>
            </w:pPr>
          </w:p>
        </w:tc>
        <w:tc>
          <w:tcPr>
            <w:tcW w:w="5243" w:type="dxa"/>
            <w:vMerge/>
            <w:shd w:val="clear" w:color="auto" w:fill="auto"/>
          </w:tcPr>
          <w:p w:rsidR="00B07BBA" w:rsidRPr="00005134" w:rsidRDefault="00B07BBA" w:rsidP="002268E6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33" w:type="dxa"/>
            <w:vMerge/>
          </w:tcPr>
          <w:p w:rsidR="00B07BBA" w:rsidRPr="00005134" w:rsidRDefault="00B07BBA" w:rsidP="002268E6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72" w:type="dxa"/>
          </w:tcPr>
          <w:p w:rsidR="00B07BBA" w:rsidRPr="00005134" w:rsidRDefault="00B07BBA" w:rsidP="002268E6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005134">
              <w:rPr>
                <w:sz w:val="22"/>
                <w:szCs w:val="22"/>
              </w:rPr>
              <w:t>с</w:t>
            </w:r>
          </w:p>
        </w:tc>
        <w:tc>
          <w:tcPr>
            <w:tcW w:w="1936" w:type="dxa"/>
          </w:tcPr>
          <w:p w:rsidR="00B07BBA" w:rsidRPr="00005134" w:rsidRDefault="00B07BBA" w:rsidP="002268E6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005134">
              <w:rPr>
                <w:sz w:val="22"/>
                <w:szCs w:val="22"/>
              </w:rPr>
              <w:t>по</w:t>
            </w:r>
          </w:p>
        </w:tc>
      </w:tr>
      <w:tr w:rsidR="00B07BBA" w:rsidRPr="00005134" w:rsidTr="006F1EE6">
        <w:trPr>
          <w:trHeight w:val="658"/>
        </w:trPr>
        <w:tc>
          <w:tcPr>
            <w:tcW w:w="524" w:type="dxa"/>
            <w:shd w:val="clear" w:color="auto" w:fill="auto"/>
          </w:tcPr>
          <w:p w:rsidR="00B07BBA" w:rsidRPr="00005134" w:rsidRDefault="00B07BBA" w:rsidP="002268E6">
            <w:pPr>
              <w:jc w:val="center"/>
              <w:rPr>
                <w:sz w:val="22"/>
                <w:szCs w:val="22"/>
              </w:rPr>
            </w:pPr>
            <w:r w:rsidRPr="00005134">
              <w:rPr>
                <w:sz w:val="22"/>
                <w:szCs w:val="22"/>
              </w:rPr>
              <w:t>1</w:t>
            </w:r>
          </w:p>
        </w:tc>
        <w:tc>
          <w:tcPr>
            <w:tcW w:w="1363" w:type="dxa"/>
            <w:shd w:val="clear" w:color="auto" w:fill="auto"/>
          </w:tcPr>
          <w:p w:rsidR="00B07BBA" w:rsidRPr="00005134" w:rsidRDefault="00B07BBA" w:rsidP="002268E6">
            <w:pPr>
              <w:rPr>
                <w:color w:val="000000"/>
                <w:sz w:val="22"/>
                <w:szCs w:val="22"/>
              </w:rPr>
            </w:pPr>
            <w:r w:rsidRPr="00005134">
              <w:rPr>
                <w:color w:val="000000"/>
                <w:sz w:val="22"/>
                <w:szCs w:val="22"/>
                <w:lang w:val="en-US"/>
              </w:rPr>
              <w:t>NANOCAD</w:t>
            </w:r>
          </w:p>
        </w:tc>
        <w:tc>
          <w:tcPr>
            <w:tcW w:w="5243" w:type="dxa"/>
            <w:shd w:val="clear" w:color="auto" w:fill="auto"/>
          </w:tcPr>
          <w:p w:rsidR="00B07BBA" w:rsidRPr="00005134" w:rsidRDefault="00B07BBA" w:rsidP="002268E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005134">
              <w:rPr>
                <w:color w:val="000000"/>
                <w:sz w:val="22"/>
                <w:szCs w:val="22"/>
              </w:rPr>
              <w:t>nanoCAD</w:t>
            </w:r>
            <w:proofErr w:type="spellEnd"/>
            <w:r w:rsidRPr="0000513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05134">
              <w:rPr>
                <w:color w:val="000000"/>
                <w:sz w:val="22"/>
                <w:szCs w:val="22"/>
              </w:rPr>
              <w:t>Электро</w:t>
            </w:r>
            <w:proofErr w:type="spellEnd"/>
            <w:r w:rsidRPr="00005134">
              <w:rPr>
                <w:color w:val="000000"/>
                <w:sz w:val="22"/>
                <w:szCs w:val="22"/>
              </w:rPr>
              <w:t xml:space="preserve"> (одно рабочее место) на 1 год (сетевая, серверная часть)</w:t>
            </w:r>
          </w:p>
        </w:tc>
        <w:tc>
          <w:tcPr>
            <w:tcW w:w="733" w:type="dxa"/>
          </w:tcPr>
          <w:p w:rsidR="00B07BBA" w:rsidRPr="00005134" w:rsidRDefault="00B07BBA" w:rsidP="002268E6">
            <w:pPr>
              <w:tabs>
                <w:tab w:val="left" w:pos="426"/>
              </w:tabs>
              <w:jc w:val="center"/>
              <w:rPr>
                <w:bCs/>
                <w:sz w:val="22"/>
                <w:szCs w:val="22"/>
              </w:rPr>
            </w:pPr>
            <w:r w:rsidRPr="0000513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572" w:type="dxa"/>
          </w:tcPr>
          <w:p w:rsidR="00B07BBA" w:rsidRPr="00005134" w:rsidRDefault="00B07BBA" w:rsidP="002268E6">
            <w:pPr>
              <w:jc w:val="center"/>
              <w:rPr>
                <w:sz w:val="22"/>
                <w:szCs w:val="22"/>
                <w:lang w:val="en-US"/>
              </w:rPr>
            </w:pPr>
            <w:r w:rsidRPr="00005134">
              <w:rPr>
                <w:sz w:val="22"/>
                <w:szCs w:val="22"/>
                <w:lang w:val="en-US"/>
              </w:rPr>
              <w:t>29.09.2018</w:t>
            </w:r>
          </w:p>
        </w:tc>
        <w:tc>
          <w:tcPr>
            <w:tcW w:w="1936" w:type="dxa"/>
          </w:tcPr>
          <w:p w:rsidR="00B07BBA" w:rsidRPr="00005134" w:rsidRDefault="00B07BBA" w:rsidP="002268E6">
            <w:pPr>
              <w:jc w:val="center"/>
              <w:rPr>
                <w:sz w:val="22"/>
                <w:szCs w:val="22"/>
                <w:lang w:val="en-US"/>
              </w:rPr>
            </w:pPr>
            <w:r w:rsidRPr="00005134">
              <w:rPr>
                <w:sz w:val="22"/>
                <w:szCs w:val="22"/>
                <w:lang w:val="en-US"/>
              </w:rPr>
              <w:t>28.0</w:t>
            </w:r>
            <w:r w:rsidRPr="00005134">
              <w:rPr>
                <w:sz w:val="22"/>
                <w:szCs w:val="22"/>
              </w:rPr>
              <w:t>9</w:t>
            </w:r>
            <w:r w:rsidRPr="00005134">
              <w:rPr>
                <w:sz w:val="22"/>
                <w:szCs w:val="22"/>
                <w:lang w:val="en-US"/>
              </w:rPr>
              <w:t>.2019</w:t>
            </w:r>
          </w:p>
        </w:tc>
      </w:tr>
      <w:tr w:rsidR="00B07BBA" w:rsidRPr="00005134" w:rsidTr="006F1EE6">
        <w:trPr>
          <w:trHeight w:val="658"/>
        </w:trPr>
        <w:tc>
          <w:tcPr>
            <w:tcW w:w="524" w:type="dxa"/>
            <w:shd w:val="clear" w:color="auto" w:fill="auto"/>
          </w:tcPr>
          <w:p w:rsidR="00B07BBA" w:rsidRPr="00005134" w:rsidRDefault="00B07BBA" w:rsidP="002268E6">
            <w:pPr>
              <w:jc w:val="center"/>
              <w:rPr>
                <w:sz w:val="22"/>
                <w:szCs w:val="22"/>
                <w:lang w:val="en-US"/>
              </w:rPr>
            </w:pPr>
            <w:r w:rsidRPr="00005134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363" w:type="dxa"/>
            <w:shd w:val="clear" w:color="auto" w:fill="auto"/>
          </w:tcPr>
          <w:p w:rsidR="00B07BBA" w:rsidRPr="00005134" w:rsidRDefault="00B07BBA" w:rsidP="002268E6">
            <w:pPr>
              <w:rPr>
                <w:color w:val="000000"/>
                <w:sz w:val="22"/>
                <w:szCs w:val="22"/>
              </w:rPr>
            </w:pPr>
            <w:r w:rsidRPr="00005134">
              <w:rPr>
                <w:color w:val="000000"/>
                <w:sz w:val="22"/>
                <w:szCs w:val="22"/>
                <w:lang w:val="en-US"/>
              </w:rPr>
              <w:t>NANOCAD</w:t>
            </w:r>
          </w:p>
        </w:tc>
        <w:tc>
          <w:tcPr>
            <w:tcW w:w="5243" w:type="dxa"/>
            <w:shd w:val="clear" w:color="auto" w:fill="auto"/>
          </w:tcPr>
          <w:p w:rsidR="00B07BBA" w:rsidRPr="00005134" w:rsidRDefault="00B07BBA" w:rsidP="002268E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005134">
              <w:rPr>
                <w:color w:val="000000"/>
                <w:sz w:val="22"/>
                <w:szCs w:val="22"/>
              </w:rPr>
              <w:t>nanoCAD</w:t>
            </w:r>
            <w:proofErr w:type="spellEnd"/>
            <w:r w:rsidRPr="0000513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05134">
              <w:rPr>
                <w:color w:val="000000"/>
                <w:sz w:val="22"/>
                <w:szCs w:val="22"/>
              </w:rPr>
              <w:t>Электро</w:t>
            </w:r>
            <w:proofErr w:type="spellEnd"/>
            <w:r w:rsidRPr="00005134">
              <w:rPr>
                <w:color w:val="000000"/>
                <w:sz w:val="22"/>
                <w:szCs w:val="22"/>
              </w:rPr>
              <w:t xml:space="preserve"> (одно рабочее место) на 1 год (сетевая, дополнительное место)</w:t>
            </w:r>
          </w:p>
        </w:tc>
        <w:tc>
          <w:tcPr>
            <w:tcW w:w="733" w:type="dxa"/>
          </w:tcPr>
          <w:p w:rsidR="00B07BBA" w:rsidRPr="00005134" w:rsidRDefault="00B07BBA" w:rsidP="002268E6">
            <w:pPr>
              <w:tabs>
                <w:tab w:val="left" w:pos="426"/>
              </w:tabs>
              <w:jc w:val="center"/>
              <w:rPr>
                <w:bCs/>
                <w:sz w:val="22"/>
                <w:szCs w:val="22"/>
                <w:lang w:val="en-US"/>
              </w:rPr>
            </w:pPr>
            <w:r w:rsidRPr="00005134">
              <w:rPr>
                <w:bCs/>
                <w:sz w:val="22"/>
                <w:szCs w:val="22"/>
                <w:lang w:val="en-US"/>
              </w:rPr>
              <w:t>3</w:t>
            </w:r>
          </w:p>
        </w:tc>
        <w:tc>
          <w:tcPr>
            <w:tcW w:w="1572" w:type="dxa"/>
          </w:tcPr>
          <w:p w:rsidR="00B07BBA" w:rsidRPr="00005134" w:rsidRDefault="00B07BBA" w:rsidP="002268E6">
            <w:pPr>
              <w:jc w:val="center"/>
              <w:rPr>
                <w:sz w:val="22"/>
                <w:szCs w:val="22"/>
                <w:lang w:val="en-US"/>
              </w:rPr>
            </w:pPr>
            <w:r w:rsidRPr="00005134">
              <w:rPr>
                <w:sz w:val="22"/>
                <w:szCs w:val="22"/>
                <w:lang w:val="en-US"/>
              </w:rPr>
              <w:t>29.09.2018</w:t>
            </w:r>
          </w:p>
        </w:tc>
        <w:tc>
          <w:tcPr>
            <w:tcW w:w="1936" w:type="dxa"/>
          </w:tcPr>
          <w:p w:rsidR="00B07BBA" w:rsidRPr="00005134" w:rsidRDefault="00B07BBA" w:rsidP="002268E6">
            <w:pPr>
              <w:jc w:val="center"/>
              <w:rPr>
                <w:sz w:val="22"/>
                <w:szCs w:val="22"/>
                <w:lang w:val="en-US"/>
              </w:rPr>
            </w:pPr>
            <w:r w:rsidRPr="00005134">
              <w:rPr>
                <w:sz w:val="22"/>
                <w:szCs w:val="22"/>
                <w:lang w:val="en-US"/>
              </w:rPr>
              <w:t>28.0</w:t>
            </w:r>
            <w:r w:rsidRPr="00005134">
              <w:rPr>
                <w:sz w:val="22"/>
                <w:szCs w:val="22"/>
              </w:rPr>
              <w:t>9</w:t>
            </w:r>
            <w:r w:rsidRPr="00005134">
              <w:rPr>
                <w:sz w:val="22"/>
                <w:szCs w:val="22"/>
                <w:lang w:val="en-US"/>
              </w:rPr>
              <w:t>.2019</w:t>
            </w:r>
          </w:p>
        </w:tc>
      </w:tr>
      <w:tr w:rsidR="00B07BBA" w:rsidRPr="00005134" w:rsidTr="006F1EE6">
        <w:trPr>
          <w:trHeight w:val="658"/>
        </w:trPr>
        <w:tc>
          <w:tcPr>
            <w:tcW w:w="524" w:type="dxa"/>
            <w:shd w:val="clear" w:color="auto" w:fill="auto"/>
          </w:tcPr>
          <w:p w:rsidR="00B07BBA" w:rsidRPr="00005134" w:rsidRDefault="00B07BBA" w:rsidP="002268E6">
            <w:pPr>
              <w:jc w:val="center"/>
              <w:rPr>
                <w:sz w:val="22"/>
                <w:szCs w:val="22"/>
                <w:lang w:val="en-US"/>
              </w:rPr>
            </w:pPr>
            <w:r w:rsidRPr="00005134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363" w:type="dxa"/>
            <w:shd w:val="clear" w:color="auto" w:fill="auto"/>
          </w:tcPr>
          <w:p w:rsidR="00B07BBA" w:rsidRPr="00005134" w:rsidRDefault="00B07BBA" w:rsidP="002268E6">
            <w:pPr>
              <w:rPr>
                <w:color w:val="000000"/>
                <w:sz w:val="22"/>
                <w:szCs w:val="22"/>
              </w:rPr>
            </w:pPr>
            <w:r w:rsidRPr="00005134">
              <w:rPr>
                <w:color w:val="000000"/>
                <w:sz w:val="22"/>
                <w:szCs w:val="22"/>
                <w:lang w:val="en-US"/>
              </w:rPr>
              <w:t>NANOCAD</w:t>
            </w:r>
          </w:p>
        </w:tc>
        <w:tc>
          <w:tcPr>
            <w:tcW w:w="5243" w:type="dxa"/>
            <w:shd w:val="clear" w:color="auto" w:fill="auto"/>
          </w:tcPr>
          <w:p w:rsidR="00B07BBA" w:rsidRPr="00005134" w:rsidRDefault="00B07BBA" w:rsidP="002268E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005134">
              <w:rPr>
                <w:color w:val="000000"/>
                <w:sz w:val="22"/>
                <w:szCs w:val="22"/>
              </w:rPr>
              <w:t>nanoCAD</w:t>
            </w:r>
            <w:proofErr w:type="spellEnd"/>
            <w:r w:rsidRPr="00005134">
              <w:rPr>
                <w:color w:val="000000"/>
                <w:sz w:val="22"/>
                <w:szCs w:val="22"/>
              </w:rPr>
              <w:t xml:space="preserve"> ОПС (одно рабочее место) на 1 год (сетевая, серверная часть)</w:t>
            </w:r>
          </w:p>
        </w:tc>
        <w:tc>
          <w:tcPr>
            <w:tcW w:w="733" w:type="dxa"/>
          </w:tcPr>
          <w:p w:rsidR="00B07BBA" w:rsidRPr="00005134" w:rsidRDefault="00B07BBA" w:rsidP="002268E6">
            <w:pPr>
              <w:tabs>
                <w:tab w:val="left" w:pos="426"/>
              </w:tabs>
              <w:jc w:val="center"/>
              <w:rPr>
                <w:bCs/>
                <w:sz w:val="22"/>
                <w:szCs w:val="22"/>
                <w:lang w:val="en-US"/>
              </w:rPr>
            </w:pPr>
            <w:r w:rsidRPr="00005134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1572" w:type="dxa"/>
          </w:tcPr>
          <w:p w:rsidR="00B07BBA" w:rsidRPr="00005134" w:rsidRDefault="00B07BBA" w:rsidP="002268E6">
            <w:pPr>
              <w:jc w:val="center"/>
              <w:rPr>
                <w:sz w:val="22"/>
                <w:szCs w:val="22"/>
                <w:lang w:val="en-US"/>
              </w:rPr>
            </w:pPr>
            <w:r w:rsidRPr="00005134">
              <w:rPr>
                <w:sz w:val="22"/>
                <w:szCs w:val="22"/>
                <w:lang w:val="en-US"/>
              </w:rPr>
              <w:t>29.09.2018</w:t>
            </w:r>
          </w:p>
        </w:tc>
        <w:tc>
          <w:tcPr>
            <w:tcW w:w="1936" w:type="dxa"/>
          </w:tcPr>
          <w:p w:rsidR="00B07BBA" w:rsidRPr="00005134" w:rsidRDefault="00B07BBA" w:rsidP="002268E6">
            <w:pPr>
              <w:jc w:val="center"/>
              <w:rPr>
                <w:sz w:val="22"/>
                <w:szCs w:val="22"/>
                <w:lang w:val="en-US"/>
              </w:rPr>
            </w:pPr>
            <w:r w:rsidRPr="00005134">
              <w:rPr>
                <w:sz w:val="22"/>
                <w:szCs w:val="22"/>
                <w:lang w:val="en-US"/>
              </w:rPr>
              <w:t>28.0</w:t>
            </w:r>
            <w:r w:rsidRPr="00005134">
              <w:rPr>
                <w:sz w:val="22"/>
                <w:szCs w:val="22"/>
              </w:rPr>
              <w:t>9</w:t>
            </w:r>
            <w:r w:rsidRPr="00005134">
              <w:rPr>
                <w:sz w:val="22"/>
                <w:szCs w:val="22"/>
                <w:lang w:val="en-US"/>
              </w:rPr>
              <w:t>.2019</w:t>
            </w:r>
          </w:p>
        </w:tc>
      </w:tr>
      <w:tr w:rsidR="00B07BBA" w:rsidRPr="00005134" w:rsidTr="006F1EE6">
        <w:trPr>
          <w:trHeight w:val="658"/>
        </w:trPr>
        <w:tc>
          <w:tcPr>
            <w:tcW w:w="524" w:type="dxa"/>
            <w:shd w:val="clear" w:color="auto" w:fill="auto"/>
          </w:tcPr>
          <w:p w:rsidR="00B07BBA" w:rsidRPr="00005134" w:rsidRDefault="00B07BBA" w:rsidP="002268E6">
            <w:pPr>
              <w:jc w:val="center"/>
              <w:rPr>
                <w:sz w:val="22"/>
                <w:szCs w:val="22"/>
                <w:lang w:val="en-US"/>
              </w:rPr>
            </w:pPr>
            <w:r w:rsidRPr="00005134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363" w:type="dxa"/>
            <w:shd w:val="clear" w:color="auto" w:fill="auto"/>
          </w:tcPr>
          <w:p w:rsidR="00B07BBA" w:rsidRPr="00005134" w:rsidRDefault="00B07BBA" w:rsidP="002268E6">
            <w:pPr>
              <w:rPr>
                <w:color w:val="000000"/>
                <w:sz w:val="22"/>
                <w:szCs w:val="22"/>
              </w:rPr>
            </w:pPr>
            <w:r w:rsidRPr="00005134">
              <w:rPr>
                <w:color w:val="000000"/>
                <w:sz w:val="22"/>
                <w:szCs w:val="22"/>
                <w:lang w:val="en-US"/>
              </w:rPr>
              <w:t>NANOCAD</w:t>
            </w:r>
          </w:p>
        </w:tc>
        <w:tc>
          <w:tcPr>
            <w:tcW w:w="5243" w:type="dxa"/>
            <w:shd w:val="clear" w:color="auto" w:fill="auto"/>
          </w:tcPr>
          <w:p w:rsidR="00B07BBA" w:rsidRPr="00005134" w:rsidRDefault="00B07BBA" w:rsidP="002268E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005134">
              <w:rPr>
                <w:color w:val="000000"/>
                <w:sz w:val="22"/>
                <w:szCs w:val="22"/>
              </w:rPr>
              <w:t>nanoCAD</w:t>
            </w:r>
            <w:proofErr w:type="spellEnd"/>
            <w:r w:rsidRPr="00005134">
              <w:rPr>
                <w:color w:val="000000"/>
                <w:sz w:val="22"/>
                <w:szCs w:val="22"/>
              </w:rPr>
              <w:t xml:space="preserve"> ОПС (одно рабочее место) на 1 год (сетевая, дополнительное место)</w:t>
            </w:r>
          </w:p>
        </w:tc>
        <w:tc>
          <w:tcPr>
            <w:tcW w:w="733" w:type="dxa"/>
          </w:tcPr>
          <w:p w:rsidR="00B07BBA" w:rsidRPr="00005134" w:rsidRDefault="00B07BBA" w:rsidP="002268E6">
            <w:pPr>
              <w:tabs>
                <w:tab w:val="left" w:pos="426"/>
              </w:tabs>
              <w:jc w:val="center"/>
              <w:rPr>
                <w:bCs/>
                <w:sz w:val="22"/>
                <w:szCs w:val="22"/>
                <w:lang w:val="en-US"/>
              </w:rPr>
            </w:pPr>
            <w:r w:rsidRPr="00005134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1572" w:type="dxa"/>
          </w:tcPr>
          <w:p w:rsidR="00B07BBA" w:rsidRPr="00005134" w:rsidRDefault="00B07BBA" w:rsidP="002268E6">
            <w:pPr>
              <w:jc w:val="center"/>
              <w:rPr>
                <w:sz w:val="22"/>
                <w:szCs w:val="22"/>
                <w:lang w:val="en-US"/>
              </w:rPr>
            </w:pPr>
            <w:r w:rsidRPr="00005134">
              <w:rPr>
                <w:sz w:val="22"/>
                <w:szCs w:val="22"/>
                <w:lang w:val="en-US"/>
              </w:rPr>
              <w:t>29.09.2018</w:t>
            </w:r>
          </w:p>
        </w:tc>
        <w:tc>
          <w:tcPr>
            <w:tcW w:w="1936" w:type="dxa"/>
          </w:tcPr>
          <w:p w:rsidR="00B07BBA" w:rsidRPr="00005134" w:rsidRDefault="00B07BBA" w:rsidP="002268E6">
            <w:pPr>
              <w:jc w:val="center"/>
              <w:rPr>
                <w:sz w:val="22"/>
                <w:szCs w:val="22"/>
                <w:lang w:val="en-US"/>
              </w:rPr>
            </w:pPr>
            <w:r w:rsidRPr="00005134">
              <w:rPr>
                <w:sz w:val="22"/>
                <w:szCs w:val="22"/>
                <w:lang w:val="en-US"/>
              </w:rPr>
              <w:t>28.0</w:t>
            </w:r>
            <w:r w:rsidRPr="00005134">
              <w:rPr>
                <w:sz w:val="22"/>
                <w:szCs w:val="22"/>
              </w:rPr>
              <w:t>9</w:t>
            </w:r>
            <w:r w:rsidRPr="00005134">
              <w:rPr>
                <w:sz w:val="22"/>
                <w:szCs w:val="22"/>
                <w:lang w:val="en-US"/>
              </w:rPr>
              <w:t>.2019</w:t>
            </w:r>
          </w:p>
        </w:tc>
      </w:tr>
      <w:tr w:rsidR="00B07BBA" w:rsidRPr="00005134" w:rsidTr="006F1EE6">
        <w:trPr>
          <w:trHeight w:val="658"/>
        </w:trPr>
        <w:tc>
          <w:tcPr>
            <w:tcW w:w="524" w:type="dxa"/>
            <w:shd w:val="clear" w:color="auto" w:fill="auto"/>
          </w:tcPr>
          <w:p w:rsidR="00B07BBA" w:rsidRPr="00005134" w:rsidRDefault="00B07BBA" w:rsidP="002268E6">
            <w:pPr>
              <w:jc w:val="center"/>
              <w:rPr>
                <w:sz w:val="22"/>
                <w:szCs w:val="22"/>
                <w:lang w:val="en-US"/>
              </w:rPr>
            </w:pPr>
            <w:r w:rsidRPr="00005134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363" w:type="dxa"/>
            <w:shd w:val="clear" w:color="auto" w:fill="auto"/>
          </w:tcPr>
          <w:p w:rsidR="00B07BBA" w:rsidRPr="00005134" w:rsidRDefault="00B07BBA" w:rsidP="002268E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005134">
              <w:rPr>
                <w:color w:val="000000"/>
                <w:sz w:val="22"/>
                <w:szCs w:val="22"/>
              </w:rPr>
              <w:t>CSoft</w:t>
            </w:r>
            <w:proofErr w:type="spellEnd"/>
            <w:r w:rsidRPr="0000513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05134">
              <w:rPr>
                <w:color w:val="000000"/>
                <w:sz w:val="22"/>
                <w:szCs w:val="22"/>
              </w:rPr>
              <w:t>Development</w:t>
            </w:r>
            <w:proofErr w:type="spellEnd"/>
          </w:p>
        </w:tc>
        <w:tc>
          <w:tcPr>
            <w:tcW w:w="5243" w:type="dxa"/>
            <w:shd w:val="clear" w:color="auto" w:fill="auto"/>
          </w:tcPr>
          <w:p w:rsidR="00B07BBA" w:rsidRPr="00005134" w:rsidRDefault="00B07BBA" w:rsidP="002268E6">
            <w:pPr>
              <w:rPr>
                <w:color w:val="000000"/>
                <w:sz w:val="22"/>
                <w:szCs w:val="22"/>
              </w:rPr>
            </w:pPr>
            <w:r w:rsidRPr="00005134">
              <w:rPr>
                <w:color w:val="000000"/>
                <w:sz w:val="22"/>
                <w:szCs w:val="22"/>
              </w:rPr>
              <w:t xml:space="preserve">Право на использование модуля защиты от несанкционированного доступа CS, WK (ключ защиты для программы </w:t>
            </w:r>
            <w:proofErr w:type="spellStart"/>
            <w:r w:rsidRPr="00005134">
              <w:rPr>
                <w:color w:val="000000"/>
                <w:sz w:val="22"/>
                <w:szCs w:val="22"/>
              </w:rPr>
              <w:t>Energy</w:t>
            </w:r>
            <w:proofErr w:type="spellEnd"/>
            <w:r w:rsidRPr="00005134">
              <w:rPr>
                <w:color w:val="000000"/>
                <w:sz w:val="22"/>
                <w:szCs w:val="22"/>
              </w:rPr>
              <w:t xml:space="preserve"> CS)</w:t>
            </w:r>
          </w:p>
        </w:tc>
        <w:tc>
          <w:tcPr>
            <w:tcW w:w="733" w:type="dxa"/>
          </w:tcPr>
          <w:p w:rsidR="00B07BBA" w:rsidRPr="00005134" w:rsidRDefault="00B07BBA" w:rsidP="002268E6">
            <w:pPr>
              <w:tabs>
                <w:tab w:val="left" w:pos="426"/>
              </w:tabs>
              <w:jc w:val="center"/>
              <w:rPr>
                <w:bCs/>
                <w:sz w:val="22"/>
                <w:szCs w:val="22"/>
                <w:lang w:val="en-US"/>
              </w:rPr>
            </w:pPr>
            <w:r w:rsidRPr="00005134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1572" w:type="dxa"/>
          </w:tcPr>
          <w:p w:rsidR="00B07BBA" w:rsidRPr="00005134" w:rsidRDefault="00B07BBA" w:rsidP="002268E6">
            <w:pPr>
              <w:tabs>
                <w:tab w:val="left" w:pos="426"/>
              </w:tabs>
              <w:jc w:val="center"/>
              <w:rPr>
                <w:sz w:val="22"/>
                <w:szCs w:val="22"/>
                <w:lang w:val="en-US"/>
              </w:rPr>
            </w:pPr>
            <w:r w:rsidRPr="00005134">
              <w:rPr>
                <w:sz w:val="22"/>
                <w:szCs w:val="22"/>
                <w:lang w:val="en-US"/>
              </w:rPr>
              <w:t>29.09.2018</w:t>
            </w:r>
          </w:p>
        </w:tc>
        <w:tc>
          <w:tcPr>
            <w:tcW w:w="1936" w:type="dxa"/>
          </w:tcPr>
          <w:p w:rsidR="00B07BBA" w:rsidRPr="00005134" w:rsidRDefault="00B07BBA" w:rsidP="002268E6">
            <w:pPr>
              <w:tabs>
                <w:tab w:val="left" w:pos="426"/>
              </w:tabs>
              <w:jc w:val="center"/>
              <w:rPr>
                <w:sz w:val="22"/>
                <w:szCs w:val="22"/>
                <w:lang w:val="en-US"/>
              </w:rPr>
            </w:pPr>
            <w:r w:rsidRPr="00005134">
              <w:rPr>
                <w:sz w:val="22"/>
                <w:szCs w:val="22"/>
                <w:lang w:val="en-US"/>
              </w:rPr>
              <w:t>-</w:t>
            </w:r>
          </w:p>
        </w:tc>
      </w:tr>
      <w:tr w:rsidR="00B07BBA" w:rsidRPr="00005134" w:rsidTr="006F1EE6">
        <w:trPr>
          <w:trHeight w:val="658"/>
        </w:trPr>
        <w:tc>
          <w:tcPr>
            <w:tcW w:w="524" w:type="dxa"/>
            <w:shd w:val="clear" w:color="auto" w:fill="auto"/>
          </w:tcPr>
          <w:p w:rsidR="00B07BBA" w:rsidRPr="00005134" w:rsidRDefault="00B07BBA" w:rsidP="002268E6">
            <w:pPr>
              <w:jc w:val="center"/>
              <w:rPr>
                <w:sz w:val="22"/>
                <w:szCs w:val="22"/>
                <w:lang w:val="en-US"/>
              </w:rPr>
            </w:pPr>
            <w:r w:rsidRPr="00005134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363" w:type="dxa"/>
            <w:shd w:val="clear" w:color="auto" w:fill="auto"/>
          </w:tcPr>
          <w:p w:rsidR="00B07BBA" w:rsidRPr="00005134" w:rsidRDefault="00B07BBA" w:rsidP="002268E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005134">
              <w:rPr>
                <w:color w:val="000000"/>
                <w:sz w:val="22"/>
                <w:szCs w:val="22"/>
              </w:rPr>
              <w:t>CSoft</w:t>
            </w:r>
            <w:proofErr w:type="spellEnd"/>
            <w:r w:rsidRPr="0000513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05134">
              <w:rPr>
                <w:color w:val="000000"/>
                <w:sz w:val="22"/>
                <w:szCs w:val="22"/>
              </w:rPr>
              <w:t>Development</w:t>
            </w:r>
            <w:proofErr w:type="spellEnd"/>
          </w:p>
        </w:tc>
        <w:tc>
          <w:tcPr>
            <w:tcW w:w="5243" w:type="dxa"/>
            <w:shd w:val="clear" w:color="auto" w:fill="auto"/>
          </w:tcPr>
          <w:p w:rsidR="00B07BBA" w:rsidRPr="00005134" w:rsidRDefault="00B07BBA" w:rsidP="002268E6">
            <w:pPr>
              <w:rPr>
                <w:color w:val="000000"/>
                <w:sz w:val="22"/>
                <w:szCs w:val="22"/>
              </w:rPr>
            </w:pPr>
            <w:r w:rsidRPr="00005134">
              <w:rPr>
                <w:color w:val="000000"/>
                <w:sz w:val="22"/>
                <w:szCs w:val="22"/>
              </w:rPr>
              <w:t xml:space="preserve">Право на использование программного обеспечения </w:t>
            </w:r>
            <w:proofErr w:type="spellStart"/>
            <w:r w:rsidRPr="00005134">
              <w:rPr>
                <w:color w:val="000000"/>
                <w:sz w:val="22"/>
                <w:szCs w:val="22"/>
              </w:rPr>
              <w:t>EnergyCS</w:t>
            </w:r>
            <w:proofErr w:type="spellEnd"/>
            <w:r w:rsidRPr="00005134">
              <w:rPr>
                <w:color w:val="000000"/>
                <w:sz w:val="22"/>
                <w:szCs w:val="22"/>
              </w:rPr>
              <w:t xml:space="preserve"> ТКЗ v.3, </w:t>
            </w:r>
            <w:proofErr w:type="spellStart"/>
            <w:r w:rsidRPr="00005134">
              <w:rPr>
                <w:color w:val="000000"/>
                <w:sz w:val="22"/>
                <w:szCs w:val="22"/>
              </w:rPr>
              <w:t>cетевая</w:t>
            </w:r>
            <w:proofErr w:type="spellEnd"/>
            <w:r w:rsidRPr="00005134">
              <w:rPr>
                <w:color w:val="000000"/>
                <w:sz w:val="22"/>
                <w:szCs w:val="22"/>
              </w:rPr>
              <w:t xml:space="preserve"> лицензия, серверная часть на 1 год</w:t>
            </w:r>
          </w:p>
        </w:tc>
        <w:tc>
          <w:tcPr>
            <w:tcW w:w="733" w:type="dxa"/>
          </w:tcPr>
          <w:p w:rsidR="00B07BBA" w:rsidRPr="00005134" w:rsidRDefault="00B07BBA" w:rsidP="002268E6">
            <w:pPr>
              <w:tabs>
                <w:tab w:val="left" w:pos="426"/>
              </w:tabs>
              <w:jc w:val="center"/>
              <w:rPr>
                <w:bCs/>
                <w:sz w:val="22"/>
                <w:szCs w:val="22"/>
                <w:lang w:val="en-US"/>
              </w:rPr>
            </w:pPr>
            <w:r w:rsidRPr="00005134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1572" w:type="dxa"/>
          </w:tcPr>
          <w:p w:rsidR="00B07BBA" w:rsidRPr="00005134" w:rsidRDefault="00B07BBA" w:rsidP="002268E6">
            <w:pPr>
              <w:jc w:val="center"/>
              <w:rPr>
                <w:sz w:val="22"/>
                <w:szCs w:val="22"/>
                <w:lang w:val="en-US"/>
              </w:rPr>
            </w:pPr>
            <w:r w:rsidRPr="00005134">
              <w:rPr>
                <w:sz w:val="22"/>
                <w:szCs w:val="22"/>
                <w:lang w:val="en-US"/>
              </w:rPr>
              <w:t>29.09.2018</w:t>
            </w:r>
          </w:p>
        </w:tc>
        <w:tc>
          <w:tcPr>
            <w:tcW w:w="1936" w:type="dxa"/>
          </w:tcPr>
          <w:p w:rsidR="00B07BBA" w:rsidRPr="00005134" w:rsidRDefault="00B07BBA" w:rsidP="002268E6">
            <w:pPr>
              <w:jc w:val="center"/>
              <w:rPr>
                <w:sz w:val="22"/>
                <w:szCs w:val="22"/>
                <w:lang w:val="en-US"/>
              </w:rPr>
            </w:pPr>
            <w:r w:rsidRPr="00005134">
              <w:rPr>
                <w:sz w:val="22"/>
                <w:szCs w:val="22"/>
                <w:lang w:val="en-US"/>
              </w:rPr>
              <w:t>28.0</w:t>
            </w:r>
            <w:r w:rsidRPr="00005134">
              <w:rPr>
                <w:sz w:val="22"/>
                <w:szCs w:val="22"/>
              </w:rPr>
              <w:t>9</w:t>
            </w:r>
            <w:r w:rsidRPr="00005134">
              <w:rPr>
                <w:sz w:val="22"/>
                <w:szCs w:val="22"/>
                <w:lang w:val="en-US"/>
              </w:rPr>
              <w:t>.2019</w:t>
            </w:r>
          </w:p>
        </w:tc>
      </w:tr>
      <w:tr w:rsidR="00B07BBA" w:rsidRPr="00005134" w:rsidTr="006F1EE6">
        <w:trPr>
          <w:trHeight w:val="658"/>
        </w:trPr>
        <w:tc>
          <w:tcPr>
            <w:tcW w:w="524" w:type="dxa"/>
            <w:shd w:val="clear" w:color="auto" w:fill="auto"/>
          </w:tcPr>
          <w:p w:rsidR="00B07BBA" w:rsidRPr="00005134" w:rsidRDefault="00B07BBA" w:rsidP="002268E6">
            <w:pPr>
              <w:jc w:val="center"/>
              <w:rPr>
                <w:sz w:val="22"/>
                <w:szCs w:val="22"/>
                <w:lang w:val="en-US"/>
              </w:rPr>
            </w:pPr>
            <w:r w:rsidRPr="00005134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363" w:type="dxa"/>
            <w:shd w:val="clear" w:color="auto" w:fill="auto"/>
          </w:tcPr>
          <w:p w:rsidR="00B07BBA" w:rsidRPr="00005134" w:rsidRDefault="00B07BBA" w:rsidP="002268E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005134">
              <w:rPr>
                <w:color w:val="000000"/>
                <w:sz w:val="22"/>
                <w:szCs w:val="22"/>
              </w:rPr>
              <w:t>CSoft</w:t>
            </w:r>
            <w:proofErr w:type="spellEnd"/>
            <w:r w:rsidRPr="0000513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05134">
              <w:rPr>
                <w:color w:val="000000"/>
                <w:sz w:val="22"/>
                <w:szCs w:val="22"/>
              </w:rPr>
              <w:t>Development</w:t>
            </w:r>
            <w:proofErr w:type="spellEnd"/>
          </w:p>
        </w:tc>
        <w:tc>
          <w:tcPr>
            <w:tcW w:w="5243" w:type="dxa"/>
            <w:shd w:val="clear" w:color="auto" w:fill="auto"/>
          </w:tcPr>
          <w:p w:rsidR="00B07BBA" w:rsidRPr="00005134" w:rsidRDefault="00B07BBA" w:rsidP="002268E6">
            <w:pPr>
              <w:rPr>
                <w:color w:val="000000"/>
                <w:sz w:val="22"/>
                <w:szCs w:val="22"/>
              </w:rPr>
            </w:pPr>
            <w:r w:rsidRPr="00005134">
              <w:rPr>
                <w:color w:val="000000"/>
                <w:sz w:val="22"/>
                <w:szCs w:val="22"/>
              </w:rPr>
              <w:t xml:space="preserve">Право на использование программного обеспечения </w:t>
            </w:r>
            <w:proofErr w:type="spellStart"/>
            <w:r w:rsidRPr="00005134">
              <w:rPr>
                <w:color w:val="000000"/>
                <w:sz w:val="22"/>
                <w:szCs w:val="22"/>
              </w:rPr>
              <w:t>EnergyCS</w:t>
            </w:r>
            <w:proofErr w:type="spellEnd"/>
            <w:r w:rsidRPr="00005134">
              <w:rPr>
                <w:color w:val="000000"/>
                <w:sz w:val="22"/>
                <w:szCs w:val="22"/>
              </w:rPr>
              <w:t xml:space="preserve"> ТКЗ v.3, </w:t>
            </w:r>
            <w:proofErr w:type="spellStart"/>
            <w:r w:rsidRPr="00005134">
              <w:rPr>
                <w:color w:val="000000"/>
                <w:sz w:val="22"/>
                <w:szCs w:val="22"/>
              </w:rPr>
              <w:t>cетевая</w:t>
            </w:r>
            <w:proofErr w:type="spellEnd"/>
            <w:r w:rsidRPr="00005134">
              <w:rPr>
                <w:color w:val="000000"/>
                <w:sz w:val="22"/>
                <w:szCs w:val="22"/>
              </w:rPr>
              <w:t xml:space="preserve"> лицензия, доп. место на 1 год</w:t>
            </w:r>
          </w:p>
        </w:tc>
        <w:tc>
          <w:tcPr>
            <w:tcW w:w="733" w:type="dxa"/>
          </w:tcPr>
          <w:p w:rsidR="00B07BBA" w:rsidRPr="00005134" w:rsidRDefault="00B07BBA" w:rsidP="002268E6">
            <w:pPr>
              <w:tabs>
                <w:tab w:val="left" w:pos="426"/>
              </w:tabs>
              <w:jc w:val="center"/>
              <w:rPr>
                <w:bCs/>
                <w:sz w:val="22"/>
                <w:szCs w:val="22"/>
              </w:rPr>
            </w:pPr>
            <w:r w:rsidRPr="0000513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572" w:type="dxa"/>
          </w:tcPr>
          <w:p w:rsidR="00B07BBA" w:rsidRPr="00005134" w:rsidRDefault="00B07BBA" w:rsidP="002268E6">
            <w:pPr>
              <w:jc w:val="center"/>
              <w:rPr>
                <w:sz w:val="22"/>
                <w:szCs w:val="22"/>
                <w:lang w:val="en-US"/>
              </w:rPr>
            </w:pPr>
            <w:r w:rsidRPr="00005134">
              <w:rPr>
                <w:sz w:val="22"/>
                <w:szCs w:val="22"/>
                <w:lang w:val="en-US"/>
              </w:rPr>
              <w:t>29.09.2018</w:t>
            </w:r>
          </w:p>
        </w:tc>
        <w:tc>
          <w:tcPr>
            <w:tcW w:w="1936" w:type="dxa"/>
          </w:tcPr>
          <w:p w:rsidR="00B07BBA" w:rsidRPr="00005134" w:rsidRDefault="00B07BBA" w:rsidP="002268E6">
            <w:pPr>
              <w:jc w:val="center"/>
              <w:rPr>
                <w:sz w:val="22"/>
                <w:szCs w:val="22"/>
                <w:lang w:val="en-US"/>
              </w:rPr>
            </w:pPr>
            <w:r w:rsidRPr="00005134">
              <w:rPr>
                <w:sz w:val="22"/>
                <w:szCs w:val="22"/>
                <w:lang w:val="en-US"/>
              </w:rPr>
              <w:t>28.0</w:t>
            </w:r>
            <w:r w:rsidRPr="00005134">
              <w:rPr>
                <w:sz w:val="22"/>
                <w:szCs w:val="22"/>
              </w:rPr>
              <w:t>9</w:t>
            </w:r>
            <w:r w:rsidRPr="00005134">
              <w:rPr>
                <w:sz w:val="22"/>
                <w:szCs w:val="22"/>
                <w:lang w:val="en-US"/>
              </w:rPr>
              <w:t>.2019</w:t>
            </w:r>
          </w:p>
        </w:tc>
      </w:tr>
      <w:tr w:rsidR="00B07BBA" w:rsidRPr="00005134" w:rsidTr="006F1EE6">
        <w:trPr>
          <w:trHeight w:val="658"/>
        </w:trPr>
        <w:tc>
          <w:tcPr>
            <w:tcW w:w="524" w:type="dxa"/>
            <w:shd w:val="clear" w:color="auto" w:fill="auto"/>
          </w:tcPr>
          <w:p w:rsidR="00B07BBA" w:rsidRPr="00005134" w:rsidRDefault="00B07BBA" w:rsidP="002268E6">
            <w:pPr>
              <w:jc w:val="center"/>
              <w:rPr>
                <w:sz w:val="22"/>
                <w:szCs w:val="22"/>
                <w:lang w:val="en-US"/>
              </w:rPr>
            </w:pPr>
            <w:r w:rsidRPr="00005134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363" w:type="dxa"/>
            <w:shd w:val="clear" w:color="auto" w:fill="auto"/>
          </w:tcPr>
          <w:p w:rsidR="00B07BBA" w:rsidRPr="00005134" w:rsidRDefault="00B07BBA" w:rsidP="002268E6">
            <w:pPr>
              <w:rPr>
                <w:color w:val="000000"/>
                <w:sz w:val="22"/>
                <w:szCs w:val="22"/>
              </w:rPr>
            </w:pPr>
            <w:r w:rsidRPr="00005134">
              <w:rPr>
                <w:color w:val="000000"/>
                <w:sz w:val="22"/>
                <w:szCs w:val="22"/>
              </w:rPr>
              <w:t>ТЕХНОСОФТ</w:t>
            </w:r>
          </w:p>
        </w:tc>
        <w:tc>
          <w:tcPr>
            <w:tcW w:w="5243" w:type="dxa"/>
            <w:shd w:val="clear" w:color="auto" w:fill="auto"/>
          </w:tcPr>
          <w:p w:rsidR="00B07BBA" w:rsidRPr="00005134" w:rsidRDefault="00B07BBA" w:rsidP="002268E6">
            <w:pPr>
              <w:rPr>
                <w:color w:val="000000"/>
                <w:sz w:val="22"/>
                <w:szCs w:val="22"/>
              </w:rPr>
            </w:pPr>
            <w:r w:rsidRPr="00005134">
              <w:rPr>
                <w:color w:val="000000"/>
                <w:sz w:val="22"/>
                <w:szCs w:val="22"/>
              </w:rPr>
              <w:t>Расчетно-экспертная система “ТЕП</w:t>
            </w:r>
            <w:bookmarkStart w:id="0" w:name="_GoBack"/>
            <w:bookmarkEnd w:id="0"/>
            <w:r w:rsidRPr="00005134">
              <w:rPr>
                <w:color w:val="000000"/>
                <w:sz w:val="22"/>
                <w:szCs w:val="22"/>
              </w:rPr>
              <w:t>ЛОС”, версия 2.1, локальная на 1 год</w:t>
            </w:r>
          </w:p>
        </w:tc>
        <w:tc>
          <w:tcPr>
            <w:tcW w:w="733" w:type="dxa"/>
          </w:tcPr>
          <w:p w:rsidR="00B07BBA" w:rsidRPr="00005134" w:rsidRDefault="00B07BBA" w:rsidP="002268E6">
            <w:pPr>
              <w:tabs>
                <w:tab w:val="left" w:pos="426"/>
              </w:tabs>
              <w:jc w:val="center"/>
              <w:rPr>
                <w:bCs/>
                <w:sz w:val="22"/>
                <w:szCs w:val="22"/>
                <w:lang w:val="en-US"/>
              </w:rPr>
            </w:pPr>
            <w:r w:rsidRPr="00005134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1572" w:type="dxa"/>
          </w:tcPr>
          <w:p w:rsidR="00B07BBA" w:rsidRPr="00005134" w:rsidRDefault="00B07BBA" w:rsidP="002268E6">
            <w:pPr>
              <w:jc w:val="center"/>
              <w:rPr>
                <w:sz w:val="22"/>
                <w:szCs w:val="22"/>
                <w:lang w:val="en-US"/>
              </w:rPr>
            </w:pPr>
            <w:r w:rsidRPr="00005134">
              <w:rPr>
                <w:sz w:val="22"/>
                <w:szCs w:val="22"/>
                <w:lang w:val="en-US"/>
              </w:rPr>
              <w:t>29.09.2018</w:t>
            </w:r>
          </w:p>
        </w:tc>
        <w:tc>
          <w:tcPr>
            <w:tcW w:w="1936" w:type="dxa"/>
          </w:tcPr>
          <w:p w:rsidR="00B07BBA" w:rsidRPr="00005134" w:rsidRDefault="00B07BBA" w:rsidP="002268E6">
            <w:pPr>
              <w:jc w:val="center"/>
              <w:rPr>
                <w:sz w:val="22"/>
                <w:szCs w:val="22"/>
                <w:lang w:val="en-US"/>
              </w:rPr>
            </w:pPr>
            <w:r w:rsidRPr="00005134">
              <w:rPr>
                <w:sz w:val="22"/>
                <w:szCs w:val="22"/>
                <w:lang w:val="en-US"/>
              </w:rPr>
              <w:t>28.0</w:t>
            </w:r>
            <w:r w:rsidRPr="00005134">
              <w:rPr>
                <w:sz w:val="22"/>
                <w:szCs w:val="22"/>
              </w:rPr>
              <w:t>9</w:t>
            </w:r>
            <w:r w:rsidRPr="00005134">
              <w:rPr>
                <w:sz w:val="22"/>
                <w:szCs w:val="22"/>
                <w:lang w:val="en-US"/>
              </w:rPr>
              <w:t>.2019</w:t>
            </w:r>
          </w:p>
        </w:tc>
      </w:tr>
      <w:tr w:rsidR="00B07BBA" w:rsidRPr="00005134" w:rsidTr="006F1EE6">
        <w:trPr>
          <w:trHeight w:val="658"/>
        </w:trPr>
        <w:tc>
          <w:tcPr>
            <w:tcW w:w="524" w:type="dxa"/>
            <w:shd w:val="clear" w:color="auto" w:fill="auto"/>
          </w:tcPr>
          <w:p w:rsidR="00B07BBA" w:rsidRPr="00005134" w:rsidRDefault="00B07BBA" w:rsidP="002268E6">
            <w:pPr>
              <w:jc w:val="center"/>
              <w:rPr>
                <w:sz w:val="22"/>
                <w:szCs w:val="22"/>
                <w:lang w:val="en-US"/>
              </w:rPr>
            </w:pPr>
            <w:r w:rsidRPr="00005134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363" w:type="dxa"/>
            <w:shd w:val="clear" w:color="auto" w:fill="auto"/>
          </w:tcPr>
          <w:p w:rsidR="00B07BBA" w:rsidRPr="00005134" w:rsidRDefault="00B07BBA" w:rsidP="002268E6">
            <w:pPr>
              <w:rPr>
                <w:color w:val="000000"/>
                <w:sz w:val="22"/>
                <w:szCs w:val="22"/>
              </w:rPr>
            </w:pPr>
            <w:r w:rsidRPr="00005134">
              <w:rPr>
                <w:color w:val="000000"/>
                <w:sz w:val="22"/>
                <w:szCs w:val="22"/>
              </w:rPr>
              <w:t>Группа компаний «СТП»</w:t>
            </w:r>
          </w:p>
        </w:tc>
        <w:tc>
          <w:tcPr>
            <w:tcW w:w="5243" w:type="dxa"/>
            <w:shd w:val="clear" w:color="auto" w:fill="auto"/>
          </w:tcPr>
          <w:p w:rsidR="00B07BBA" w:rsidRPr="00005134" w:rsidRDefault="00B07BBA" w:rsidP="002268E6">
            <w:pPr>
              <w:rPr>
                <w:color w:val="000000"/>
                <w:sz w:val="22"/>
                <w:szCs w:val="22"/>
              </w:rPr>
            </w:pPr>
            <w:r w:rsidRPr="00005134">
              <w:rPr>
                <w:color w:val="000000"/>
                <w:sz w:val="22"/>
                <w:szCs w:val="22"/>
              </w:rPr>
              <w:t>Модуль расчета расхода с помощью специальных сужающих устройств по РД 50-411-83, локальная на 5 активаций</w:t>
            </w:r>
          </w:p>
        </w:tc>
        <w:tc>
          <w:tcPr>
            <w:tcW w:w="733" w:type="dxa"/>
          </w:tcPr>
          <w:p w:rsidR="00B07BBA" w:rsidRPr="00005134" w:rsidRDefault="00B07BBA" w:rsidP="002268E6">
            <w:pPr>
              <w:tabs>
                <w:tab w:val="left" w:pos="426"/>
              </w:tabs>
              <w:jc w:val="center"/>
              <w:rPr>
                <w:bCs/>
                <w:sz w:val="22"/>
                <w:szCs w:val="22"/>
                <w:lang w:val="en-US"/>
              </w:rPr>
            </w:pPr>
            <w:r w:rsidRPr="00005134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1572" w:type="dxa"/>
          </w:tcPr>
          <w:p w:rsidR="00B07BBA" w:rsidRPr="00005134" w:rsidRDefault="00B07BBA" w:rsidP="002268E6">
            <w:pPr>
              <w:tabs>
                <w:tab w:val="left" w:pos="426"/>
              </w:tabs>
              <w:jc w:val="center"/>
              <w:rPr>
                <w:bCs/>
                <w:sz w:val="22"/>
                <w:szCs w:val="22"/>
                <w:lang w:val="en-US"/>
              </w:rPr>
            </w:pPr>
            <w:r w:rsidRPr="00005134">
              <w:rPr>
                <w:sz w:val="22"/>
                <w:szCs w:val="22"/>
                <w:lang w:val="en-US"/>
              </w:rPr>
              <w:t>29.09.2018</w:t>
            </w:r>
          </w:p>
        </w:tc>
        <w:tc>
          <w:tcPr>
            <w:tcW w:w="1936" w:type="dxa"/>
          </w:tcPr>
          <w:p w:rsidR="00B07BBA" w:rsidRPr="00005134" w:rsidRDefault="00B07BBA" w:rsidP="002268E6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005134">
              <w:rPr>
                <w:sz w:val="22"/>
                <w:szCs w:val="22"/>
              </w:rPr>
              <w:t>-</w:t>
            </w:r>
          </w:p>
        </w:tc>
      </w:tr>
    </w:tbl>
    <w:p w:rsidR="00B07BBA" w:rsidRPr="001E1238" w:rsidRDefault="00B07BBA" w:rsidP="00B07BBA">
      <w:pPr>
        <w:rPr>
          <w:rFonts w:ascii="Arial" w:hAnsi="Arial" w:cs="Arial"/>
          <w:sz w:val="22"/>
          <w:szCs w:val="22"/>
          <w:lang w:val="en-US"/>
        </w:rPr>
      </w:pPr>
    </w:p>
    <w:p w:rsidR="00F85735" w:rsidRDefault="000A34C2" w:rsidP="00F85735">
      <w:pPr>
        <w:autoSpaceDE w:val="0"/>
        <w:autoSpaceDN w:val="0"/>
        <w:adjustRightInd w:val="0"/>
        <w:spacing w:before="120"/>
        <w:ind w:left="397"/>
        <w:jc w:val="both"/>
        <w:rPr>
          <w:color w:val="000000"/>
          <w:szCs w:val="16"/>
        </w:rPr>
      </w:pPr>
      <w:r w:rsidRPr="00054A6F">
        <w:rPr>
          <w:b/>
          <w:color w:val="000000"/>
          <w:szCs w:val="16"/>
          <w:u w:val="single"/>
        </w:rPr>
        <w:t>Заказчик</w:t>
      </w:r>
      <w:r>
        <w:rPr>
          <w:b/>
          <w:color w:val="000000"/>
          <w:szCs w:val="16"/>
          <w:u w:val="single"/>
        </w:rPr>
        <w:t>:</w:t>
      </w:r>
      <w:r>
        <w:rPr>
          <w:color w:val="000000"/>
          <w:szCs w:val="16"/>
        </w:rPr>
        <w:t xml:space="preserve"> Открытое ак</w:t>
      </w:r>
      <w:r w:rsidR="00F85735">
        <w:rPr>
          <w:color w:val="000000"/>
          <w:szCs w:val="16"/>
        </w:rPr>
        <w:t>ционерное общество «</w:t>
      </w:r>
      <w:proofErr w:type="spellStart"/>
      <w:r w:rsidR="00F85735">
        <w:rPr>
          <w:color w:val="000000"/>
          <w:szCs w:val="16"/>
        </w:rPr>
        <w:t>Славнефть</w:t>
      </w:r>
      <w:proofErr w:type="spellEnd"/>
      <w:r w:rsidR="00F85735">
        <w:rPr>
          <w:color w:val="000000"/>
          <w:szCs w:val="16"/>
        </w:rPr>
        <w:t>-Ярославнефтеоргсинтез</w:t>
      </w:r>
      <w:proofErr w:type="gramStart"/>
      <w:r w:rsidR="00F85735">
        <w:rPr>
          <w:color w:val="000000"/>
          <w:szCs w:val="16"/>
        </w:rPr>
        <w:t xml:space="preserve">»,   </w:t>
      </w:r>
      <w:proofErr w:type="gramEnd"/>
      <w:r w:rsidR="00F85735">
        <w:rPr>
          <w:color w:val="000000"/>
          <w:szCs w:val="16"/>
        </w:rPr>
        <w:t>ОАО «</w:t>
      </w:r>
      <w:proofErr w:type="spellStart"/>
      <w:r w:rsidR="00F85735">
        <w:rPr>
          <w:color w:val="000000"/>
          <w:szCs w:val="16"/>
        </w:rPr>
        <w:t>Славнефть</w:t>
      </w:r>
      <w:proofErr w:type="spellEnd"/>
      <w:r w:rsidR="00F85735">
        <w:rPr>
          <w:color w:val="000000"/>
          <w:szCs w:val="16"/>
        </w:rPr>
        <w:t>-ЯНОС»</w:t>
      </w:r>
    </w:p>
    <w:p w:rsidR="006B29C2" w:rsidRDefault="006B29C2" w:rsidP="00F85735">
      <w:pPr>
        <w:autoSpaceDE w:val="0"/>
        <w:autoSpaceDN w:val="0"/>
        <w:adjustRightInd w:val="0"/>
        <w:spacing w:before="120"/>
        <w:ind w:left="397"/>
        <w:jc w:val="both"/>
        <w:rPr>
          <w:color w:val="000000"/>
          <w:szCs w:val="16"/>
        </w:rPr>
      </w:pPr>
      <w:r w:rsidRPr="006B29C2">
        <w:rPr>
          <w:b/>
          <w:u w:val="single"/>
        </w:rPr>
        <w:t>Плановые сроки предоставления услуг, вошедших в объемы тендера</w:t>
      </w:r>
      <w:r w:rsidRPr="00362804">
        <w:t xml:space="preserve"> </w:t>
      </w:r>
      <w:r>
        <w:t>–</w:t>
      </w:r>
      <w:r w:rsidRPr="00362804">
        <w:t xml:space="preserve"> </w:t>
      </w:r>
      <w:r w:rsidR="0081278B">
        <w:t xml:space="preserve">с </w:t>
      </w:r>
      <w:r w:rsidR="00B07BBA">
        <w:t>29</w:t>
      </w:r>
      <w:r w:rsidR="0081278B">
        <w:t>.0</w:t>
      </w:r>
      <w:r w:rsidR="00B07BBA">
        <w:t>9</w:t>
      </w:r>
      <w:r w:rsidR="0081278B">
        <w:t>.201</w:t>
      </w:r>
      <w:r w:rsidR="00B221D1">
        <w:t>8</w:t>
      </w:r>
      <w:r w:rsidR="0081278B">
        <w:t xml:space="preserve">г. по </w:t>
      </w:r>
      <w:r w:rsidR="00B07BBA">
        <w:t>28</w:t>
      </w:r>
      <w:r w:rsidR="0081278B">
        <w:t>.0</w:t>
      </w:r>
      <w:r w:rsidR="00B07BBA">
        <w:t>9</w:t>
      </w:r>
      <w:r w:rsidR="0081278B">
        <w:t>.201</w:t>
      </w:r>
      <w:r w:rsidR="00B221D1">
        <w:t>9</w:t>
      </w:r>
      <w:r w:rsidR="0081278B">
        <w:t>г</w:t>
      </w:r>
      <w:r w:rsidRPr="00734BD4">
        <w:t>.</w:t>
      </w:r>
    </w:p>
    <w:p w:rsidR="000F06F2" w:rsidRPr="00F85735" w:rsidRDefault="00F85735" w:rsidP="00F85735">
      <w:pPr>
        <w:autoSpaceDE w:val="0"/>
        <w:autoSpaceDN w:val="0"/>
        <w:adjustRightInd w:val="0"/>
        <w:spacing w:before="120"/>
        <w:ind w:left="397"/>
        <w:jc w:val="both"/>
        <w:rPr>
          <w:color w:val="000000"/>
          <w:szCs w:val="16"/>
        </w:rPr>
      </w:pPr>
      <w:r>
        <w:rPr>
          <w:b/>
          <w:color w:val="000000"/>
          <w:szCs w:val="16"/>
          <w:u w:val="single"/>
        </w:rPr>
        <w:t>Условия оплаты:</w:t>
      </w:r>
      <w:r>
        <w:rPr>
          <w:color w:val="000000"/>
          <w:szCs w:val="16"/>
        </w:rPr>
        <w:t xml:space="preserve"> </w:t>
      </w:r>
      <w:r w:rsidR="0027291F" w:rsidRPr="003A6333">
        <w:t xml:space="preserve">в течение </w:t>
      </w:r>
      <w:r w:rsidR="0027291F" w:rsidRPr="00B76731">
        <w:rPr>
          <w:color w:val="000000"/>
        </w:rPr>
        <w:t>90 (девяноста) календарных дней</w:t>
      </w:r>
      <w:r w:rsidR="0027291F" w:rsidRPr="003A6333">
        <w:t xml:space="preserve"> с даты подписания Акта </w:t>
      </w:r>
      <w:r w:rsidR="0027291F">
        <w:t>приема-передачи прав на использование программного обеспечения</w:t>
      </w:r>
      <w:r>
        <w:rPr>
          <w:color w:val="000000"/>
          <w:szCs w:val="16"/>
        </w:rPr>
        <w:t>.</w:t>
      </w:r>
    </w:p>
    <w:p w:rsidR="000F06F2" w:rsidRDefault="000F06F2" w:rsidP="000F06F2">
      <w:pPr>
        <w:ind w:firstLine="709"/>
        <w:jc w:val="both"/>
      </w:pPr>
    </w:p>
    <w:p w:rsidR="008F44E8" w:rsidRDefault="00964CEB" w:rsidP="00964CEB">
      <w:pPr>
        <w:jc w:val="both"/>
        <w:rPr>
          <w:b/>
        </w:rPr>
      </w:pPr>
      <w:r>
        <w:rPr>
          <w:b/>
        </w:rPr>
        <w:t xml:space="preserve">2. </w:t>
      </w:r>
      <w:r w:rsidRPr="00FF2645">
        <w:rPr>
          <w:b/>
        </w:rPr>
        <w:t xml:space="preserve">Требования к </w:t>
      </w:r>
      <w:r>
        <w:rPr>
          <w:b/>
        </w:rPr>
        <w:t>предмету закупки</w:t>
      </w:r>
    </w:p>
    <w:p w:rsidR="000F06F2" w:rsidRDefault="000F06F2" w:rsidP="000F06F2">
      <w:pPr>
        <w:suppressAutoHyphens/>
        <w:ind w:firstLine="567"/>
        <w:jc w:val="both"/>
      </w:pPr>
    </w:p>
    <w:p w:rsidR="0006724D" w:rsidRDefault="0006724D" w:rsidP="0006724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b/>
          <w:color w:val="000000"/>
        </w:rPr>
        <w:t xml:space="preserve">2.1. </w:t>
      </w:r>
      <w:r w:rsidRPr="00DC059D">
        <w:rPr>
          <w:b/>
          <w:color w:val="000000"/>
        </w:rPr>
        <w:t>Общие требования</w:t>
      </w:r>
      <w:r>
        <w:rPr>
          <w:color w:val="000000"/>
        </w:rPr>
        <w:t xml:space="preserve">: </w:t>
      </w:r>
    </w:p>
    <w:p w:rsidR="00A57802" w:rsidRDefault="00A57802" w:rsidP="00A57802">
      <w:pPr>
        <w:ind w:firstLine="708"/>
        <w:jc w:val="both"/>
        <w:rPr>
          <w:color w:val="000000"/>
        </w:rPr>
      </w:pPr>
    </w:p>
    <w:p w:rsidR="00E82055" w:rsidRDefault="00A57802" w:rsidP="00E82055">
      <w:pPr>
        <w:autoSpaceDE w:val="0"/>
        <w:autoSpaceDN w:val="0"/>
        <w:adjustRightInd w:val="0"/>
        <w:ind w:firstLine="708"/>
        <w:jc w:val="both"/>
      </w:pPr>
      <w:r w:rsidRPr="00597FB9">
        <w:t xml:space="preserve">Соответствие </w:t>
      </w:r>
      <w:r w:rsidR="007C35E6" w:rsidRPr="00597FB9">
        <w:t>услуг, оказываемых</w:t>
      </w:r>
      <w:r w:rsidRPr="00597FB9">
        <w:t xml:space="preserve"> ИСПОЛНИТЕЛЕМ по заданию ЗАКАЗЧИКА, в соответствии со спецификацией ПРОГРАММНОГО ОБЕСПЕЧЕНИЯ (Приложение №1</w:t>
      </w:r>
      <w:r w:rsidR="009E578C">
        <w:t xml:space="preserve"> к Договору</w:t>
      </w:r>
      <w:r w:rsidRPr="00597FB9">
        <w:t>)</w:t>
      </w:r>
      <w:r w:rsidR="009E578C">
        <w:t>.</w:t>
      </w:r>
    </w:p>
    <w:p w:rsidR="009E578C" w:rsidRPr="009E578C" w:rsidRDefault="009E578C" w:rsidP="00E82055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E578C">
        <w:t xml:space="preserve">Контрагент </w:t>
      </w:r>
      <w:r>
        <w:t xml:space="preserve">должен </w:t>
      </w:r>
      <w:r w:rsidR="00B07BBA" w:rsidRPr="005615EA">
        <w:t>име</w:t>
      </w:r>
      <w:r w:rsidR="00B07BBA">
        <w:t>ть</w:t>
      </w:r>
      <w:r w:rsidR="00B07BBA" w:rsidRPr="005615EA">
        <w:t xml:space="preserve"> полномочия на продажу на территории России программных продуктов компаний-правообладателей, перечисленных в Приложении №1</w:t>
      </w:r>
      <w:r w:rsidR="003713B7">
        <w:t xml:space="preserve"> к Договору</w:t>
      </w:r>
      <w:r>
        <w:t>.</w:t>
      </w:r>
    </w:p>
    <w:p w:rsidR="00964CEB" w:rsidRDefault="009E578C" w:rsidP="008F44E8">
      <w:pPr>
        <w:autoSpaceDE w:val="0"/>
        <w:jc w:val="both"/>
      </w:pPr>
      <w:r>
        <w:tab/>
      </w:r>
    </w:p>
    <w:p w:rsidR="00F641B1" w:rsidRDefault="00F641B1" w:rsidP="00E526D7">
      <w:pPr>
        <w:autoSpaceDE w:val="0"/>
        <w:autoSpaceDN w:val="0"/>
        <w:adjustRightInd w:val="0"/>
        <w:spacing w:before="180"/>
        <w:jc w:val="both"/>
        <w:rPr>
          <w:b/>
          <w:iCs/>
        </w:rPr>
      </w:pPr>
    </w:p>
    <w:p w:rsidR="00E526D7" w:rsidRPr="00843298" w:rsidRDefault="009E578C" w:rsidP="00F641B1">
      <w:pPr>
        <w:autoSpaceDE w:val="0"/>
        <w:autoSpaceDN w:val="0"/>
        <w:adjustRightInd w:val="0"/>
        <w:spacing w:before="180"/>
        <w:jc w:val="both"/>
        <w:rPr>
          <w:b/>
          <w:iCs/>
        </w:rPr>
      </w:pPr>
      <w:r>
        <w:rPr>
          <w:b/>
          <w:iCs/>
        </w:rPr>
        <w:t>3</w:t>
      </w:r>
      <w:r w:rsidR="00E526D7" w:rsidRPr="00843298">
        <w:rPr>
          <w:b/>
          <w:iCs/>
        </w:rPr>
        <w:t xml:space="preserve">. </w:t>
      </w:r>
      <w:r w:rsidR="00E526D7" w:rsidRPr="00843298">
        <w:rPr>
          <w:b/>
          <w:iCs/>
          <w:szCs w:val="16"/>
        </w:rPr>
        <w:t>Особые условия</w:t>
      </w:r>
      <w:r w:rsidR="00E526D7" w:rsidRPr="00843298">
        <w:rPr>
          <w:b/>
          <w:iCs/>
        </w:rPr>
        <w:t xml:space="preserve">. </w:t>
      </w:r>
    </w:p>
    <w:p w:rsidR="004877D3" w:rsidRDefault="004877D3" w:rsidP="004877D3">
      <w:pPr>
        <w:pStyle w:val="af3"/>
        <w:suppressAutoHyphens/>
        <w:ind w:firstLine="709"/>
        <w:jc w:val="both"/>
      </w:pPr>
    </w:p>
    <w:p w:rsidR="00E526D7" w:rsidRPr="00843298" w:rsidRDefault="004877D3" w:rsidP="004877D3">
      <w:pPr>
        <w:pStyle w:val="af3"/>
        <w:suppressAutoHyphens/>
        <w:ind w:firstLine="709"/>
        <w:jc w:val="both"/>
      </w:pPr>
      <w:r w:rsidRPr="00686EF3"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до истечения срока, установленного для подписания договора (или дня отказа), уплатить ОАО «</w:t>
      </w:r>
      <w:proofErr w:type="spellStart"/>
      <w:r w:rsidRPr="00686EF3">
        <w:t>Славнефть</w:t>
      </w:r>
      <w:proofErr w:type="spellEnd"/>
      <w:r w:rsidRPr="00686EF3">
        <w:t xml:space="preserve">-ЯНОС» штрафную неустойку в размере </w:t>
      </w:r>
      <w:r>
        <w:t>10</w:t>
      </w:r>
      <w:r w:rsidRPr="00686EF3">
        <w:t xml:space="preserve">% </w:t>
      </w:r>
      <w:r w:rsidRPr="00C60276">
        <w:rPr>
          <w:sz w:val="22"/>
          <w:szCs w:val="22"/>
        </w:rPr>
        <w:t xml:space="preserve">от суммы </w:t>
      </w:r>
      <w:r>
        <w:rPr>
          <w:sz w:val="22"/>
          <w:szCs w:val="22"/>
        </w:rPr>
        <w:t xml:space="preserve">акцептованной </w:t>
      </w:r>
      <w:r w:rsidRPr="00C60276">
        <w:rPr>
          <w:sz w:val="22"/>
          <w:szCs w:val="22"/>
        </w:rPr>
        <w:t>Оферты</w:t>
      </w:r>
      <w:r w:rsidRPr="00686EF3">
        <w:t>. При несвоевременной или неполной уплате штрафной неустойки ОАО «</w:t>
      </w:r>
      <w:proofErr w:type="spellStart"/>
      <w:r w:rsidRPr="00686EF3">
        <w:t>Славнефть</w:t>
      </w:r>
      <w:proofErr w:type="spellEnd"/>
      <w:r w:rsidRPr="00686EF3">
        <w:t>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</w:p>
    <w:p w:rsidR="00943244" w:rsidRPr="004F2728" w:rsidRDefault="00943244" w:rsidP="00E526D7">
      <w:pPr>
        <w:pStyle w:val="af3"/>
        <w:suppressAutoHyphens/>
        <w:jc w:val="both"/>
      </w:pPr>
    </w:p>
    <w:p w:rsidR="0036458E" w:rsidRDefault="0036458E" w:rsidP="00433849">
      <w:pPr>
        <w:jc w:val="right"/>
        <w:rPr>
          <w:b/>
          <w:bCs/>
        </w:rPr>
      </w:pPr>
    </w:p>
    <w:p w:rsidR="00052F94" w:rsidRDefault="00B05736" w:rsidP="00052F94">
      <w:pPr>
        <w:rPr>
          <w:b/>
          <w:bCs/>
        </w:rPr>
        <w:sectPr w:rsidR="00052F94" w:rsidSect="004C7F8C">
          <w:pgSz w:w="11907" w:h="16840" w:code="9"/>
          <w:pgMar w:top="568" w:right="851" w:bottom="709" w:left="1134" w:header="680" w:footer="340" w:gutter="0"/>
          <w:cols w:space="60"/>
          <w:noEndnote/>
          <w:docGrid w:linePitch="326"/>
        </w:sect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</w:r>
      <w:r w:rsidR="00A85036">
        <w:rPr>
          <w:rFonts w:cs="Arial"/>
          <w:b/>
          <w:szCs w:val="22"/>
        </w:rPr>
        <w:tab/>
      </w:r>
      <w:r w:rsidR="00A85036">
        <w:rPr>
          <w:rFonts w:cs="Arial"/>
          <w:b/>
          <w:szCs w:val="22"/>
        </w:rPr>
        <w:tab/>
      </w:r>
      <w:r w:rsidR="00A85036">
        <w:rPr>
          <w:rFonts w:cs="Arial"/>
          <w:b/>
          <w:szCs w:val="22"/>
        </w:rPr>
        <w:tab/>
      </w:r>
      <w:r w:rsidR="00A85036"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 xml:space="preserve">____________________ </w:t>
      </w:r>
      <w:r w:rsidR="00A85036">
        <w:rPr>
          <w:rFonts w:cs="Arial"/>
          <w:b/>
          <w:szCs w:val="22"/>
        </w:rPr>
        <w:t>Д</w:t>
      </w:r>
      <w:r>
        <w:rPr>
          <w:rFonts w:cs="Arial"/>
          <w:b/>
          <w:szCs w:val="22"/>
        </w:rPr>
        <w:t>.</w:t>
      </w:r>
      <w:r w:rsidR="00A85036">
        <w:rPr>
          <w:rFonts w:cs="Arial"/>
          <w:b/>
          <w:szCs w:val="22"/>
        </w:rPr>
        <w:t>Ю</w:t>
      </w:r>
      <w:r>
        <w:rPr>
          <w:rFonts w:cs="Arial"/>
          <w:b/>
          <w:szCs w:val="22"/>
        </w:rPr>
        <w:t xml:space="preserve">. </w:t>
      </w:r>
      <w:proofErr w:type="spellStart"/>
      <w:r w:rsidR="00A85036">
        <w:rPr>
          <w:rFonts w:cs="Arial"/>
          <w:b/>
          <w:szCs w:val="22"/>
        </w:rPr>
        <w:t>Уржум</w:t>
      </w:r>
      <w:r>
        <w:rPr>
          <w:rFonts w:cs="Arial"/>
          <w:b/>
          <w:szCs w:val="22"/>
        </w:rPr>
        <w:t>ов</w:t>
      </w:r>
      <w:proofErr w:type="spellEnd"/>
    </w:p>
    <w:p w:rsidR="00052F94" w:rsidRPr="00C3289F" w:rsidRDefault="00052F94" w:rsidP="00052F94">
      <w:pPr>
        <w:jc w:val="right"/>
        <w:rPr>
          <w:b/>
          <w:bCs/>
        </w:rPr>
      </w:pPr>
      <w:r>
        <w:rPr>
          <w:b/>
          <w:bCs/>
        </w:rPr>
        <w:t>Приложение</w:t>
      </w:r>
      <w:r w:rsidRPr="00C3289F">
        <w:rPr>
          <w:b/>
          <w:bCs/>
        </w:rPr>
        <w:t xml:space="preserve"> № 5</w:t>
      </w:r>
    </w:p>
    <w:p w:rsidR="00052F94" w:rsidRPr="00C3289F" w:rsidRDefault="00052F94" w:rsidP="00052F94">
      <w:pPr>
        <w:jc w:val="right"/>
      </w:pPr>
      <w:r w:rsidRPr="00C3289F">
        <w:t xml:space="preserve">к Предложению </w:t>
      </w:r>
      <w:r w:rsidRPr="003E6D27">
        <w:t xml:space="preserve">делать </w:t>
      </w:r>
      <w:r w:rsidRPr="00223219">
        <w:t>Оферты №</w:t>
      </w:r>
      <w:r w:rsidR="00B07BBA">
        <w:t>344</w:t>
      </w:r>
      <w:r w:rsidRPr="00223219">
        <w:t>-К</w:t>
      </w:r>
      <w:r>
        <w:t>Р</w:t>
      </w:r>
      <w:r w:rsidRPr="003E6D27">
        <w:t>-201</w:t>
      </w:r>
      <w:r>
        <w:t>8</w:t>
      </w:r>
    </w:p>
    <w:p w:rsidR="00052F94" w:rsidRPr="00C3289F" w:rsidRDefault="00052F94" w:rsidP="00052F94">
      <w:pPr>
        <w:ind w:firstLine="708"/>
        <w:jc w:val="right"/>
        <w:rPr>
          <w:b/>
          <w:szCs w:val="22"/>
        </w:rPr>
      </w:pPr>
    </w:p>
    <w:p w:rsidR="00052F94" w:rsidRPr="00C3289F" w:rsidRDefault="00052F94" w:rsidP="00052F94">
      <w:pPr>
        <w:pStyle w:val="Times12"/>
        <w:ind w:firstLine="0"/>
        <w:jc w:val="center"/>
        <w:rPr>
          <w:b/>
          <w:sz w:val="22"/>
        </w:rPr>
      </w:pPr>
      <w:r w:rsidRPr="00C3289F">
        <w:rPr>
          <w:b/>
          <w:sz w:val="22"/>
        </w:rPr>
        <w:t>ПЕРЕЧЕНЬ АФФИЛИРОВАННЫХ ОРГАНИЗАЦИЙ</w:t>
      </w:r>
    </w:p>
    <w:p w:rsidR="00052F94" w:rsidRPr="00C3289F" w:rsidRDefault="00052F94" w:rsidP="00052F94">
      <w:pPr>
        <w:pStyle w:val="Times12"/>
        <w:ind w:firstLine="0"/>
        <w:rPr>
          <w:sz w:val="22"/>
        </w:rPr>
      </w:pPr>
      <w:r w:rsidRPr="00C3289F">
        <w:rPr>
          <w:sz w:val="22"/>
        </w:rPr>
        <w:t>Участник закупки:</w:t>
      </w:r>
      <w:r w:rsidRPr="00C3289F">
        <w:rPr>
          <w:szCs w:val="24"/>
        </w:rPr>
        <w:t xml:space="preserve"> </w:t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</w:p>
    <w:p w:rsidR="00052F94" w:rsidRPr="00C3289F" w:rsidRDefault="00052F94" w:rsidP="00052F94">
      <w:pPr>
        <w:pStyle w:val="Times12"/>
        <w:ind w:firstLine="0"/>
        <w:rPr>
          <w:sz w:val="22"/>
          <w:u w:val="single"/>
        </w:rPr>
      </w:pPr>
      <w:r w:rsidRPr="00C3289F">
        <w:rPr>
          <w:sz w:val="22"/>
        </w:rPr>
        <w:t xml:space="preserve">№ ПДО: </w:t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</w:p>
    <w:p w:rsidR="00052F94" w:rsidRPr="00D53E31" w:rsidRDefault="00052F94" w:rsidP="00052F94">
      <w:pPr>
        <w:widowControl w:val="0"/>
        <w:autoSpaceDE w:val="0"/>
        <w:autoSpaceDN w:val="0"/>
        <w:adjustRightInd w:val="0"/>
        <w:rPr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052F94" w:rsidRPr="00D53E31" w:rsidTr="0070070F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53E31">
              <w:rPr>
                <w:b/>
                <w:sz w:val="20"/>
                <w:szCs w:val="20"/>
              </w:rPr>
              <w:t>№</w:t>
            </w:r>
          </w:p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53E31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53E31">
              <w:rPr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53E31">
              <w:rPr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53E31">
              <w:rPr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53E31">
              <w:rPr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53E31">
              <w:rPr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53E31">
              <w:rPr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53E31">
              <w:rPr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53E31">
              <w:rPr>
                <w:b/>
                <w:sz w:val="20"/>
                <w:szCs w:val="20"/>
              </w:rPr>
              <w:t>ОКПО</w:t>
            </w:r>
          </w:p>
        </w:tc>
      </w:tr>
      <w:tr w:rsidR="00052F94" w:rsidRPr="00D53E31" w:rsidTr="0070070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52F94" w:rsidRPr="00D53E31" w:rsidTr="0070070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52F94" w:rsidRPr="00D53E31" w:rsidTr="0070070F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52F94" w:rsidRPr="00D53E31" w:rsidTr="0070070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52F94" w:rsidRPr="00D53E31" w:rsidTr="0070070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52F94" w:rsidRPr="00D53E31" w:rsidTr="0070070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52F94" w:rsidRPr="00D53E31" w:rsidTr="0070070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052F94" w:rsidRPr="00D53E31" w:rsidRDefault="00052F94" w:rsidP="00052F94"/>
    <w:p w:rsidR="00052F94" w:rsidRPr="00D53E31" w:rsidRDefault="00052F94" w:rsidP="00052F94">
      <w:pPr>
        <w:rPr>
          <w:szCs w:val="22"/>
        </w:rPr>
      </w:pPr>
      <w:proofErr w:type="gramStart"/>
      <w:r w:rsidRPr="00D53E31">
        <w:rPr>
          <w:szCs w:val="22"/>
        </w:rPr>
        <w:t>Подпись:_</w:t>
      </w:r>
      <w:proofErr w:type="gramEnd"/>
      <w:r w:rsidRPr="00D53E31">
        <w:rPr>
          <w:szCs w:val="22"/>
        </w:rPr>
        <w:t>_______________________________ /Должность, Фамилия И.О./</w:t>
      </w:r>
    </w:p>
    <w:p w:rsidR="00B05736" w:rsidRDefault="00052F94" w:rsidP="00052F94">
      <w:pPr>
        <w:ind w:left="4956" w:firstLine="708"/>
        <w:jc w:val="both"/>
        <w:rPr>
          <w:rFonts w:cs="Arial"/>
          <w:b/>
          <w:sz w:val="18"/>
          <w:szCs w:val="22"/>
        </w:rPr>
      </w:pPr>
      <w:r w:rsidRPr="00D53E31">
        <w:rPr>
          <w:szCs w:val="22"/>
        </w:rPr>
        <w:tab/>
      </w:r>
      <w:r w:rsidRPr="00D53E31">
        <w:rPr>
          <w:szCs w:val="22"/>
        </w:rPr>
        <w:tab/>
        <w:t>МП</w:t>
      </w:r>
    </w:p>
    <w:sectPr w:rsidR="00B05736" w:rsidSect="00052F94">
      <w:pgSz w:w="16840" w:h="11907" w:orient="landscape" w:code="9"/>
      <w:pgMar w:top="1134" w:right="567" w:bottom="851" w:left="709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843" w:rsidRDefault="00DC7843">
      <w:r>
        <w:separator/>
      </w:r>
    </w:p>
  </w:endnote>
  <w:endnote w:type="continuationSeparator" w:id="0">
    <w:p w:rsidR="00DC7843" w:rsidRDefault="00DC7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B80" w:rsidRDefault="00237B80">
    <w:pPr>
      <w:pStyle w:val="a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843" w:rsidRDefault="00DC7843">
      <w:r>
        <w:separator/>
      </w:r>
    </w:p>
  </w:footnote>
  <w:footnote w:type="continuationSeparator" w:id="0">
    <w:p w:rsidR="00DC7843" w:rsidRDefault="00DC7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 w15:restartNumberingAfterBreak="0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 w15:restartNumberingAfterBreak="0">
    <w:nsid w:val="02CA3BDA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4E865CE"/>
    <w:multiLevelType w:val="hybridMultilevel"/>
    <w:tmpl w:val="24E82124"/>
    <w:lvl w:ilvl="0" w:tplc="B2B66A8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07741D84"/>
    <w:multiLevelType w:val="hybridMultilevel"/>
    <w:tmpl w:val="F5267CE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D941867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6057021"/>
    <w:multiLevelType w:val="hybridMultilevel"/>
    <w:tmpl w:val="3C1454E4"/>
    <w:lvl w:ilvl="0" w:tplc="CFDE1328">
      <w:start w:val="1"/>
      <w:numFmt w:val="decimal"/>
      <w:lvlText w:val="%1)"/>
      <w:lvlJc w:val="left"/>
      <w:pPr>
        <w:ind w:left="1158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6AE4BB8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15" w15:restartNumberingAfterBreak="0">
    <w:nsid w:val="16E759BA"/>
    <w:multiLevelType w:val="hybridMultilevel"/>
    <w:tmpl w:val="F33CEFF0"/>
    <w:lvl w:ilvl="0" w:tplc="C26634C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 w15:restartNumberingAfterBreak="0">
    <w:nsid w:val="1E320F8D"/>
    <w:multiLevelType w:val="hybridMultilevel"/>
    <w:tmpl w:val="78082B5E"/>
    <w:lvl w:ilvl="0" w:tplc="00000002">
      <w:start w:val="1"/>
      <w:numFmt w:val="decimal"/>
      <w:lvlText w:val="%1."/>
      <w:lvlJc w:val="left"/>
      <w:pPr>
        <w:tabs>
          <w:tab w:val="num" w:pos="3194"/>
        </w:tabs>
        <w:ind w:left="2834" w:firstLine="0"/>
      </w:pPr>
      <w:rPr>
        <w:rFonts w:ascii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7" w15:restartNumberingAfterBreak="0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1FA65248"/>
    <w:multiLevelType w:val="multilevel"/>
    <w:tmpl w:val="7CE27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9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5A793E"/>
    <w:multiLevelType w:val="multilevel"/>
    <w:tmpl w:val="03D8B7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2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23" w15:restartNumberingAfterBreak="0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8346FD0"/>
    <w:multiLevelType w:val="hybridMultilevel"/>
    <w:tmpl w:val="95A2E1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6" w15:restartNumberingAfterBreak="0">
    <w:nsid w:val="3C7F02E0"/>
    <w:multiLevelType w:val="hybridMultilevel"/>
    <w:tmpl w:val="0DDC04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0F30B2"/>
    <w:multiLevelType w:val="multilevel"/>
    <w:tmpl w:val="C7E2E380"/>
    <w:lvl w:ilvl="0">
      <w:start w:val="1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2016"/>
      <w:numFmt w:val="decimal"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4621809"/>
    <w:multiLevelType w:val="hybridMultilevel"/>
    <w:tmpl w:val="9BC0815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4614289A"/>
    <w:multiLevelType w:val="hybridMultilevel"/>
    <w:tmpl w:val="F51605B6"/>
    <w:lvl w:ilvl="0" w:tplc="8CD2CE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48245CC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482E441F"/>
    <w:multiLevelType w:val="hybridMultilevel"/>
    <w:tmpl w:val="390619AE"/>
    <w:lvl w:ilvl="0" w:tplc="FFFFFFFF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33" w15:restartNumberingAfterBreak="0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 w15:restartNumberingAfterBreak="0">
    <w:nsid w:val="4DF85B9C"/>
    <w:multiLevelType w:val="multilevel"/>
    <w:tmpl w:val="A5BC9E2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30" w:hanging="1440"/>
      </w:pPr>
      <w:rPr>
        <w:rFonts w:hint="default"/>
      </w:rPr>
    </w:lvl>
  </w:abstractNum>
  <w:abstractNum w:abstractNumId="38" w15:restartNumberingAfterBreak="0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0" w15:restartNumberingAfterBreak="0">
    <w:nsid w:val="51D35E17"/>
    <w:multiLevelType w:val="multilevel"/>
    <w:tmpl w:val="C7C2ED4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55806611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C014E27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D486422"/>
    <w:multiLevelType w:val="hybridMultilevel"/>
    <w:tmpl w:val="96CA716C"/>
    <w:lvl w:ilvl="0" w:tplc="000000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0A74118"/>
    <w:multiLevelType w:val="hybridMultilevel"/>
    <w:tmpl w:val="08B2E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626D39BA"/>
    <w:multiLevelType w:val="hybridMultilevel"/>
    <w:tmpl w:val="D4C07850"/>
    <w:lvl w:ilvl="0" w:tplc="807CBDA4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6" w15:restartNumberingAfterBreak="0">
    <w:nsid w:val="64EC7025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49" w15:restartNumberingAfterBreak="0">
    <w:nsid w:val="76E750D6"/>
    <w:multiLevelType w:val="hybridMultilevel"/>
    <w:tmpl w:val="793A3C3A"/>
    <w:lvl w:ilvl="0" w:tplc="04190001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AF43FFE"/>
    <w:multiLevelType w:val="hybridMultilevel"/>
    <w:tmpl w:val="5B8A0F40"/>
    <w:lvl w:ilvl="0" w:tplc="369C4688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7E205FBF"/>
    <w:multiLevelType w:val="multilevel"/>
    <w:tmpl w:val="DD1AA9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2"/>
  </w:num>
  <w:num w:numId="2">
    <w:abstractNumId w:val="25"/>
  </w:num>
  <w:num w:numId="3">
    <w:abstractNumId w:val="23"/>
  </w:num>
  <w:num w:numId="4">
    <w:abstractNumId w:val="34"/>
  </w:num>
  <w:num w:numId="5">
    <w:abstractNumId w:val="1"/>
  </w:num>
  <w:num w:numId="6">
    <w:abstractNumId w:val="50"/>
  </w:num>
  <w:num w:numId="7">
    <w:abstractNumId w:val="11"/>
  </w:num>
  <w:num w:numId="8">
    <w:abstractNumId w:val="2"/>
  </w:num>
  <w:num w:numId="9">
    <w:abstractNumId w:val="19"/>
  </w:num>
  <w:num w:numId="10">
    <w:abstractNumId w:val="17"/>
  </w:num>
  <w:num w:numId="11">
    <w:abstractNumId w:val="35"/>
  </w:num>
  <w:num w:numId="12">
    <w:abstractNumId w:val="36"/>
  </w:num>
  <w:num w:numId="13">
    <w:abstractNumId w:val="7"/>
  </w:num>
  <w:num w:numId="14">
    <w:abstractNumId w:val="48"/>
  </w:num>
  <w:num w:numId="15">
    <w:abstractNumId w:val="33"/>
  </w:num>
  <w:num w:numId="16">
    <w:abstractNumId w:val="53"/>
  </w:num>
  <w:num w:numId="17">
    <w:abstractNumId w:val="39"/>
  </w:num>
  <w:num w:numId="18">
    <w:abstractNumId w:val="38"/>
  </w:num>
  <w:num w:numId="19">
    <w:abstractNumId w:val="32"/>
  </w:num>
  <w:num w:numId="20">
    <w:abstractNumId w:val="31"/>
  </w:num>
  <w:num w:numId="21">
    <w:abstractNumId w:val="24"/>
  </w:num>
  <w:num w:numId="22">
    <w:abstractNumId w:val="43"/>
  </w:num>
  <w:num w:numId="23">
    <w:abstractNumId w:val="30"/>
  </w:num>
  <w:num w:numId="24">
    <w:abstractNumId w:val="3"/>
  </w:num>
  <w:num w:numId="25">
    <w:abstractNumId w:val="44"/>
  </w:num>
  <w:num w:numId="26">
    <w:abstractNumId w:val="52"/>
  </w:num>
  <w:num w:numId="27">
    <w:abstractNumId w:val="26"/>
  </w:num>
  <w:num w:numId="28">
    <w:abstractNumId w:val="51"/>
  </w:num>
  <w:num w:numId="29">
    <w:abstractNumId w:val="28"/>
  </w:num>
  <w:num w:numId="30">
    <w:abstractNumId w:val="46"/>
  </w:num>
  <w:num w:numId="31">
    <w:abstractNumId w:val="37"/>
  </w:num>
  <w:num w:numId="32">
    <w:abstractNumId w:val="10"/>
  </w:num>
  <w:num w:numId="33">
    <w:abstractNumId w:val="29"/>
  </w:num>
  <w:num w:numId="34">
    <w:abstractNumId w:val="18"/>
  </w:num>
  <w:num w:numId="35">
    <w:abstractNumId w:val="15"/>
  </w:num>
  <w:num w:numId="36">
    <w:abstractNumId w:val="20"/>
  </w:num>
  <w:num w:numId="37">
    <w:abstractNumId w:val="45"/>
  </w:num>
  <w:num w:numId="38">
    <w:abstractNumId w:val="14"/>
  </w:num>
  <w:num w:numId="39">
    <w:abstractNumId w:val="40"/>
  </w:num>
  <w:num w:numId="40">
    <w:abstractNumId w:val="12"/>
  </w:num>
  <w:num w:numId="41">
    <w:abstractNumId w:val="41"/>
  </w:num>
  <w:num w:numId="42">
    <w:abstractNumId w:val="42"/>
  </w:num>
  <w:num w:numId="43">
    <w:abstractNumId w:val="8"/>
  </w:num>
  <w:num w:numId="44">
    <w:abstractNumId w:val="49"/>
  </w:num>
  <w:num w:numId="45">
    <w:abstractNumId w:val="27"/>
  </w:num>
  <w:num w:numId="46">
    <w:abstractNumId w:val="16"/>
  </w:num>
  <w:num w:numId="47">
    <w:abstractNumId w:val="47"/>
  </w:num>
  <w:num w:numId="48">
    <w:abstractNumId w:val="13"/>
  </w:num>
  <w:num w:numId="49">
    <w:abstractNumId w:val="9"/>
  </w:num>
  <w:num w:numId="50">
    <w:abstractNumId w:val="2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F78"/>
    <w:rsid w:val="0000170B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51D6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7D6"/>
    <w:rsid w:val="00036F40"/>
    <w:rsid w:val="00042698"/>
    <w:rsid w:val="000434B5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2F94"/>
    <w:rsid w:val="00053D4D"/>
    <w:rsid w:val="00055966"/>
    <w:rsid w:val="000560E0"/>
    <w:rsid w:val="000563AF"/>
    <w:rsid w:val="00057367"/>
    <w:rsid w:val="00060193"/>
    <w:rsid w:val="00060252"/>
    <w:rsid w:val="00060293"/>
    <w:rsid w:val="00062A65"/>
    <w:rsid w:val="00062E87"/>
    <w:rsid w:val="000634DD"/>
    <w:rsid w:val="000644CC"/>
    <w:rsid w:val="0006460A"/>
    <w:rsid w:val="00064F4B"/>
    <w:rsid w:val="0006724D"/>
    <w:rsid w:val="00070F76"/>
    <w:rsid w:val="00071DE5"/>
    <w:rsid w:val="00072FB4"/>
    <w:rsid w:val="00074A4C"/>
    <w:rsid w:val="00075614"/>
    <w:rsid w:val="00076348"/>
    <w:rsid w:val="0008090B"/>
    <w:rsid w:val="00081869"/>
    <w:rsid w:val="00083046"/>
    <w:rsid w:val="000842DF"/>
    <w:rsid w:val="0008619D"/>
    <w:rsid w:val="000867B2"/>
    <w:rsid w:val="0008719C"/>
    <w:rsid w:val="00090644"/>
    <w:rsid w:val="00090775"/>
    <w:rsid w:val="00090B05"/>
    <w:rsid w:val="00091043"/>
    <w:rsid w:val="0009185D"/>
    <w:rsid w:val="00091D43"/>
    <w:rsid w:val="000920C1"/>
    <w:rsid w:val="000927C8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34C2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5A1D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261C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69B4"/>
    <w:rsid w:val="000F06F2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9FE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7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82E"/>
    <w:rsid w:val="00135933"/>
    <w:rsid w:val="0013711A"/>
    <w:rsid w:val="00141EDE"/>
    <w:rsid w:val="00142A08"/>
    <w:rsid w:val="00146797"/>
    <w:rsid w:val="00150921"/>
    <w:rsid w:val="00151CD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4DD4"/>
    <w:rsid w:val="00165309"/>
    <w:rsid w:val="00165E28"/>
    <w:rsid w:val="001667D0"/>
    <w:rsid w:val="001672AC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8F2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1AB9"/>
    <w:rsid w:val="001A204E"/>
    <w:rsid w:val="001A213C"/>
    <w:rsid w:val="001A250D"/>
    <w:rsid w:val="001A3127"/>
    <w:rsid w:val="001A3287"/>
    <w:rsid w:val="001A3479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4000"/>
    <w:rsid w:val="001B5C12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186"/>
    <w:rsid w:val="001D67AE"/>
    <w:rsid w:val="001D6BAC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6AB1"/>
    <w:rsid w:val="00207895"/>
    <w:rsid w:val="0020789F"/>
    <w:rsid w:val="00207AEF"/>
    <w:rsid w:val="002106E7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3EBC"/>
    <w:rsid w:val="0023425A"/>
    <w:rsid w:val="00234D4F"/>
    <w:rsid w:val="00235D36"/>
    <w:rsid w:val="00235EB8"/>
    <w:rsid w:val="00236688"/>
    <w:rsid w:val="00236DB0"/>
    <w:rsid w:val="00236EF9"/>
    <w:rsid w:val="00237B80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6EC"/>
    <w:rsid w:val="00270C52"/>
    <w:rsid w:val="00270CF5"/>
    <w:rsid w:val="0027116D"/>
    <w:rsid w:val="00271B5F"/>
    <w:rsid w:val="00271DCF"/>
    <w:rsid w:val="0027291F"/>
    <w:rsid w:val="00272CE5"/>
    <w:rsid w:val="0027637A"/>
    <w:rsid w:val="002769C5"/>
    <w:rsid w:val="00277262"/>
    <w:rsid w:val="002779D9"/>
    <w:rsid w:val="00277F01"/>
    <w:rsid w:val="002805AA"/>
    <w:rsid w:val="00280649"/>
    <w:rsid w:val="002819C2"/>
    <w:rsid w:val="00281A6E"/>
    <w:rsid w:val="002825A2"/>
    <w:rsid w:val="002838D9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4D22"/>
    <w:rsid w:val="0029577E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3C2"/>
    <w:rsid w:val="002E15C8"/>
    <w:rsid w:val="002E31BD"/>
    <w:rsid w:val="002E3DF0"/>
    <w:rsid w:val="002E3DF9"/>
    <w:rsid w:val="002E67A4"/>
    <w:rsid w:val="002E6F04"/>
    <w:rsid w:val="002F057B"/>
    <w:rsid w:val="002F1823"/>
    <w:rsid w:val="002F1D56"/>
    <w:rsid w:val="002F3B38"/>
    <w:rsid w:val="002F4A11"/>
    <w:rsid w:val="002F4C9E"/>
    <w:rsid w:val="002F639D"/>
    <w:rsid w:val="002F653F"/>
    <w:rsid w:val="002F7622"/>
    <w:rsid w:val="002F7D59"/>
    <w:rsid w:val="00300998"/>
    <w:rsid w:val="00301C29"/>
    <w:rsid w:val="00303957"/>
    <w:rsid w:val="0030547C"/>
    <w:rsid w:val="003061F7"/>
    <w:rsid w:val="0030651D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5FDE"/>
    <w:rsid w:val="00317619"/>
    <w:rsid w:val="0032058F"/>
    <w:rsid w:val="00321726"/>
    <w:rsid w:val="00321DDA"/>
    <w:rsid w:val="00322AC1"/>
    <w:rsid w:val="00322B67"/>
    <w:rsid w:val="0032400E"/>
    <w:rsid w:val="00324803"/>
    <w:rsid w:val="00325AFE"/>
    <w:rsid w:val="00326D89"/>
    <w:rsid w:val="00326DF5"/>
    <w:rsid w:val="00326E63"/>
    <w:rsid w:val="00326F79"/>
    <w:rsid w:val="00327FF8"/>
    <w:rsid w:val="00330AE7"/>
    <w:rsid w:val="00331C91"/>
    <w:rsid w:val="00332595"/>
    <w:rsid w:val="003337FC"/>
    <w:rsid w:val="00334178"/>
    <w:rsid w:val="0033585F"/>
    <w:rsid w:val="003368C8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47045"/>
    <w:rsid w:val="00350209"/>
    <w:rsid w:val="00350DD5"/>
    <w:rsid w:val="00351B9A"/>
    <w:rsid w:val="00351C5E"/>
    <w:rsid w:val="003531D8"/>
    <w:rsid w:val="00354806"/>
    <w:rsid w:val="00354CBA"/>
    <w:rsid w:val="00355A4B"/>
    <w:rsid w:val="00355EC2"/>
    <w:rsid w:val="00360105"/>
    <w:rsid w:val="0036033E"/>
    <w:rsid w:val="003604C1"/>
    <w:rsid w:val="00360852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13B7"/>
    <w:rsid w:val="003720BF"/>
    <w:rsid w:val="00373142"/>
    <w:rsid w:val="00373B1D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301"/>
    <w:rsid w:val="00394DF0"/>
    <w:rsid w:val="0039623A"/>
    <w:rsid w:val="003963DE"/>
    <w:rsid w:val="003966C1"/>
    <w:rsid w:val="00397651"/>
    <w:rsid w:val="003976A5"/>
    <w:rsid w:val="003A09AE"/>
    <w:rsid w:val="003A12E8"/>
    <w:rsid w:val="003A1D1D"/>
    <w:rsid w:val="003A20C8"/>
    <w:rsid w:val="003A239B"/>
    <w:rsid w:val="003A2845"/>
    <w:rsid w:val="003A2DB0"/>
    <w:rsid w:val="003A3FFA"/>
    <w:rsid w:val="003A4708"/>
    <w:rsid w:val="003A4F73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492F"/>
    <w:rsid w:val="003B5252"/>
    <w:rsid w:val="003B52F5"/>
    <w:rsid w:val="003B60B7"/>
    <w:rsid w:val="003B7006"/>
    <w:rsid w:val="003B7AB0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6C30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7A2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A51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29D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877"/>
    <w:rsid w:val="00404B2B"/>
    <w:rsid w:val="0040500E"/>
    <w:rsid w:val="00407096"/>
    <w:rsid w:val="004077DA"/>
    <w:rsid w:val="00407AC6"/>
    <w:rsid w:val="00410EE1"/>
    <w:rsid w:val="00410F74"/>
    <w:rsid w:val="0041284A"/>
    <w:rsid w:val="00412B38"/>
    <w:rsid w:val="00412C47"/>
    <w:rsid w:val="00413E84"/>
    <w:rsid w:val="00415160"/>
    <w:rsid w:val="00415260"/>
    <w:rsid w:val="00415D8A"/>
    <w:rsid w:val="00416B88"/>
    <w:rsid w:val="00416D4A"/>
    <w:rsid w:val="00417B85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3496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4D"/>
    <w:rsid w:val="00466EFB"/>
    <w:rsid w:val="0046701F"/>
    <w:rsid w:val="0046767F"/>
    <w:rsid w:val="00467AD5"/>
    <w:rsid w:val="00470203"/>
    <w:rsid w:val="0047061D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098"/>
    <w:rsid w:val="004835F0"/>
    <w:rsid w:val="004855E4"/>
    <w:rsid w:val="00485C1A"/>
    <w:rsid w:val="004866BF"/>
    <w:rsid w:val="004877D3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1BF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CA3"/>
    <w:rsid w:val="004B7E28"/>
    <w:rsid w:val="004C0570"/>
    <w:rsid w:val="004C48FE"/>
    <w:rsid w:val="004C5A83"/>
    <w:rsid w:val="004C5AD1"/>
    <w:rsid w:val="004C6CA6"/>
    <w:rsid w:val="004C6CEF"/>
    <w:rsid w:val="004C7961"/>
    <w:rsid w:val="004C7C08"/>
    <w:rsid w:val="004C7CE4"/>
    <w:rsid w:val="004C7F8C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4E3C"/>
    <w:rsid w:val="004D53AA"/>
    <w:rsid w:val="004D58DE"/>
    <w:rsid w:val="004D70C0"/>
    <w:rsid w:val="004D7856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0976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37FBF"/>
    <w:rsid w:val="00540624"/>
    <w:rsid w:val="0054169B"/>
    <w:rsid w:val="00542006"/>
    <w:rsid w:val="00544AB4"/>
    <w:rsid w:val="005451D8"/>
    <w:rsid w:val="005465FA"/>
    <w:rsid w:val="00546D76"/>
    <w:rsid w:val="00546FAE"/>
    <w:rsid w:val="005479B2"/>
    <w:rsid w:val="00547AF9"/>
    <w:rsid w:val="00547D4D"/>
    <w:rsid w:val="00550227"/>
    <w:rsid w:val="00551617"/>
    <w:rsid w:val="00551AFA"/>
    <w:rsid w:val="00552974"/>
    <w:rsid w:val="005540B4"/>
    <w:rsid w:val="00554190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5A63"/>
    <w:rsid w:val="0056672A"/>
    <w:rsid w:val="005667FD"/>
    <w:rsid w:val="0057134E"/>
    <w:rsid w:val="00572D13"/>
    <w:rsid w:val="00573194"/>
    <w:rsid w:val="005732D2"/>
    <w:rsid w:val="00573422"/>
    <w:rsid w:val="005738F3"/>
    <w:rsid w:val="0057460B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132"/>
    <w:rsid w:val="00597884"/>
    <w:rsid w:val="00597F91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1E6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6AAA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2E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1D5A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66C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044"/>
    <w:rsid w:val="00681F25"/>
    <w:rsid w:val="00683542"/>
    <w:rsid w:val="00683544"/>
    <w:rsid w:val="00684576"/>
    <w:rsid w:val="00684BAD"/>
    <w:rsid w:val="00685DA4"/>
    <w:rsid w:val="00685DB8"/>
    <w:rsid w:val="00686B86"/>
    <w:rsid w:val="006875AB"/>
    <w:rsid w:val="006878AB"/>
    <w:rsid w:val="00691F67"/>
    <w:rsid w:val="006921C8"/>
    <w:rsid w:val="00694250"/>
    <w:rsid w:val="00694CB3"/>
    <w:rsid w:val="00694F1E"/>
    <w:rsid w:val="006952C9"/>
    <w:rsid w:val="006953C7"/>
    <w:rsid w:val="0069637C"/>
    <w:rsid w:val="00696CD1"/>
    <w:rsid w:val="006A00AE"/>
    <w:rsid w:val="006A0C61"/>
    <w:rsid w:val="006A1014"/>
    <w:rsid w:val="006A2229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29C2"/>
    <w:rsid w:val="006B3189"/>
    <w:rsid w:val="006B4881"/>
    <w:rsid w:val="006B4C2F"/>
    <w:rsid w:val="006B5172"/>
    <w:rsid w:val="006B5662"/>
    <w:rsid w:val="006B59DD"/>
    <w:rsid w:val="006C00EB"/>
    <w:rsid w:val="006C08BF"/>
    <w:rsid w:val="006C2082"/>
    <w:rsid w:val="006C310A"/>
    <w:rsid w:val="006C34E5"/>
    <w:rsid w:val="006C3DBE"/>
    <w:rsid w:val="006C3DFE"/>
    <w:rsid w:val="006C43FB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D7F0F"/>
    <w:rsid w:val="006E147D"/>
    <w:rsid w:val="006E14E3"/>
    <w:rsid w:val="006E2908"/>
    <w:rsid w:val="006E2ED8"/>
    <w:rsid w:val="006E2F20"/>
    <w:rsid w:val="006E31B3"/>
    <w:rsid w:val="006E3775"/>
    <w:rsid w:val="006E37A7"/>
    <w:rsid w:val="006E4AC7"/>
    <w:rsid w:val="006E636B"/>
    <w:rsid w:val="006E6670"/>
    <w:rsid w:val="006E6DB8"/>
    <w:rsid w:val="006F0547"/>
    <w:rsid w:val="006F0CD4"/>
    <w:rsid w:val="006F143E"/>
    <w:rsid w:val="006F1EE6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62D"/>
    <w:rsid w:val="007028C2"/>
    <w:rsid w:val="00702C1B"/>
    <w:rsid w:val="00702F26"/>
    <w:rsid w:val="007034A1"/>
    <w:rsid w:val="00703DE7"/>
    <w:rsid w:val="00703FE4"/>
    <w:rsid w:val="0071012A"/>
    <w:rsid w:val="007107FE"/>
    <w:rsid w:val="0071118E"/>
    <w:rsid w:val="0071152D"/>
    <w:rsid w:val="00712152"/>
    <w:rsid w:val="0071239F"/>
    <w:rsid w:val="007138A0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3F55"/>
    <w:rsid w:val="00756A6E"/>
    <w:rsid w:val="00756DA7"/>
    <w:rsid w:val="00757910"/>
    <w:rsid w:val="00757BEE"/>
    <w:rsid w:val="007607D6"/>
    <w:rsid w:val="00760C14"/>
    <w:rsid w:val="00760DFF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1277"/>
    <w:rsid w:val="0079202E"/>
    <w:rsid w:val="0079256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348"/>
    <w:rsid w:val="007B3240"/>
    <w:rsid w:val="007B4B15"/>
    <w:rsid w:val="007B4B19"/>
    <w:rsid w:val="007B54C7"/>
    <w:rsid w:val="007B5F45"/>
    <w:rsid w:val="007B6857"/>
    <w:rsid w:val="007B70FB"/>
    <w:rsid w:val="007B77CF"/>
    <w:rsid w:val="007B7B02"/>
    <w:rsid w:val="007B7FAB"/>
    <w:rsid w:val="007C033D"/>
    <w:rsid w:val="007C1A37"/>
    <w:rsid w:val="007C1AD8"/>
    <w:rsid w:val="007C3047"/>
    <w:rsid w:val="007C3229"/>
    <w:rsid w:val="007C35E6"/>
    <w:rsid w:val="007C4018"/>
    <w:rsid w:val="007C7257"/>
    <w:rsid w:val="007C72D8"/>
    <w:rsid w:val="007D04D6"/>
    <w:rsid w:val="007D0866"/>
    <w:rsid w:val="007D1423"/>
    <w:rsid w:val="007D1AC3"/>
    <w:rsid w:val="007D2E3D"/>
    <w:rsid w:val="007D31A1"/>
    <w:rsid w:val="007D3318"/>
    <w:rsid w:val="007D3483"/>
    <w:rsid w:val="007D6059"/>
    <w:rsid w:val="007D63BA"/>
    <w:rsid w:val="007D7749"/>
    <w:rsid w:val="007E0326"/>
    <w:rsid w:val="007E18D8"/>
    <w:rsid w:val="007E2682"/>
    <w:rsid w:val="007E279C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E7FB8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78B"/>
    <w:rsid w:val="00812E41"/>
    <w:rsid w:val="00813D98"/>
    <w:rsid w:val="00814432"/>
    <w:rsid w:val="00814E33"/>
    <w:rsid w:val="0081583B"/>
    <w:rsid w:val="00815915"/>
    <w:rsid w:val="008170E2"/>
    <w:rsid w:val="008177D9"/>
    <w:rsid w:val="00820A55"/>
    <w:rsid w:val="00822714"/>
    <w:rsid w:val="00823083"/>
    <w:rsid w:val="00823153"/>
    <w:rsid w:val="008234DD"/>
    <w:rsid w:val="00823762"/>
    <w:rsid w:val="00823DDF"/>
    <w:rsid w:val="008248F2"/>
    <w:rsid w:val="008272E9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609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14F"/>
    <w:rsid w:val="0085430F"/>
    <w:rsid w:val="00854B14"/>
    <w:rsid w:val="00854D31"/>
    <w:rsid w:val="0085566E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97E7E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45F"/>
    <w:rsid w:val="008A5506"/>
    <w:rsid w:val="008A6951"/>
    <w:rsid w:val="008A6E9E"/>
    <w:rsid w:val="008A7B4A"/>
    <w:rsid w:val="008A7EC3"/>
    <w:rsid w:val="008B0826"/>
    <w:rsid w:val="008B08D1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18F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345B"/>
    <w:rsid w:val="008E51ED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4E8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1CC8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1E0"/>
    <w:rsid w:val="0092483E"/>
    <w:rsid w:val="009249AF"/>
    <w:rsid w:val="00924BE3"/>
    <w:rsid w:val="00925789"/>
    <w:rsid w:val="00926C31"/>
    <w:rsid w:val="00926CA4"/>
    <w:rsid w:val="00926DC3"/>
    <w:rsid w:val="00927923"/>
    <w:rsid w:val="00927B8B"/>
    <w:rsid w:val="00930E0F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44"/>
    <w:rsid w:val="00943278"/>
    <w:rsid w:val="00944DAA"/>
    <w:rsid w:val="00945269"/>
    <w:rsid w:val="00946098"/>
    <w:rsid w:val="00946283"/>
    <w:rsid w:val="00946337"/>
    <w:rsid w:val="0094643A"/>
    <w:rsid w:val="00950ED8"/>
    <w:rsid w:val="00953150"/>
    <w:rsid w:val="00955254"/>
    <w:rsid w:val="00955433"/>
    <w:rsid w:val="00955887"/>
    <w:rsid w:val="00956F7A"/>
    <w:rsid w:val="009573F2"/>
    <w:rsid w:val="009607F5"/>
    <w:rsid w:val="00960970"/>
    <w:rsid w:val="00960A59"/>
    <w:rsid w:val="00962C67"/>
    <w:rsid w:val="0096496A"/>
    <w:rsid w:val="00964CEB"/>
    <w:rsid w:val="00965A9D"/>
    <w:rsid w:val="009676CC"/>
    <w:rsid w:val="009715FC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6BB7"/>
    <w:rsid w:val="00987048"/>
    <w:rsid w:val="00987146"/>
    <w:rsid w:val="0098733D"/>
    <w:rsid w:val="009877B6"/>
    <w:rsid w:val="00987FBF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6377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A7FBB"/>
    <w:rsid w:val="009B0B1C"/>
    <w:rsid w:val="009B18FA"/>
    <w:rsid w:val="009B2267"/>
    <w:rsid w:val="009B23DC"/>
    <w:rsid w:val="009B2A04"/>
    <w:rsid w:val="009B2B75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0199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4FF7"/>
    <w:rsid w:val="009E5539"/>
    <w:rsid w:val="009E578C"/>
    <w:rsid w:val="009E61C8"/>
    <w:rsid w:val="009E65E9"/>
    <w:rsid w:val="009E721E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4371"/>
    <w:rsid w:val="00A1514F"/>
    <w:rsid w:val="00A15B25"/>
    <w:rsid w:val="00A16E60"/>
    <w:rsid w:val="00A17D42"/>
    <w:rsid w:val="00A17EE2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0DFB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57802"/>
    <w:rsid w:val="00A607D5"/>
    <w:rsid w:val="00A61604"/>
    <w:rsid w:val="00A627EA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3092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036"/>
    <w:rsid w:val="00A85476"/>
    <w:rsid w:val="00A85C04"/>
    <w:rsid w:val="00A86D6C"/>
    <w:rsid w:val="00A870D3"/>
    <w:rsid w:val="00A91389"/>
    <w:rsid w:val="00A915FA"/>
    <w:rsid w:val="00A91FFB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2215"/>
    <w:rsid w:val="00AB293D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4C9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04E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07BBA"/>
    <w:rsid w:val="00B10979"/>
    <w:rsid w:val="00B10B2F"/>
    <w:rsid w:val="00B1103F"/>
    <w:rsid w:val="00B112BD"/>
    <w:rsid w:val="00B118FE"/>
    <w:rsid w:val="00B11D82"/>
    <w:rsid w:val="00B12374"/>
    <w:rsid w:val="00B128EA"/>
    <w:rsid w:val="00B14A18"/>
    <w:rsid w:val="00B166BD"/>
    <w:rsid w:val="00B1731F"/>
    <w:rsid w:val="00B17760"/>
    <w:rsid w:val="00B209EE"/>
    <w:rsid w:val="00B20BF1"/>
    <w:rsid w:val="00B20CF9"/>
    <w:rsid w:val="00B21AE5"/>
    <w:rsid w:val="00B21B30"/>
    <w:rsid w:val="00B220F9"/>
    <w:rsid w:val="00B221D1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2E9A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6923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71C"/>
    <w:rsid w:val="00B847B3"/>
    <w:rsid w:val="00B848E9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A7F64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14D"/>
    <w:rsid w:val="00BC32C7"/>
    <w:rsid w:val="00BC4387"/>
    <w:rsid w:val="00BC49CE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07C8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3A24"/>
    <w:rsid w:val="00C33DFB"/>
    <w:rsid w:val="00C3486F"/>
    <w:rsid w:val="00C34F00"/>
    <w:rsid w:val="00C362A8"/>
    <w:rsid w:val="00C36347"/>
    <w:rsid w:val="00C36EA0"/>
    <w:rsid w:val="00C37311"/>
    <w:rsid w:val="00C37C85"/>
    <w:rsid w:val="00C42602"/>
    <w:rsid w:val="00C427A1"/>
    <w:rsid w:val="00C42EAB"/>
    <w:rsid w:val="00C43D7C"/>
    <w:rsid w:val="00C47203"/>
    <w:rsid w:val="00C51427"/>
    <w:rsid w:val="00C51F46"/>
    <w:rsid w:val="00C525BE"/>
    <w:rsid w:val="00C52BA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48C6"/>
    <w:rsid w:val="00C76027"/>
    <w:rsid w:val="00C7679C"/>
    <w:rsid w:val="00C76A26"/>
    <w:rsid w:val="00C76DD7"/>
    <w:rsid w:val="00C76EF4"/>
    <w:rsid w:val="00C806BA"/>
    <w:rsid w:val="00C823D8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2ED0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D2C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3CCE"/>
    <w:rsid w:val="00CF5FF0"/>
    <w:rsid w:val="00D01FFC"/>
    <w:rsid w:val="00D02090"/>
    <w:rsid w:val="00D0225F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5D35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1681"/>
    <w:rsid w:val="00D83841"/>
    <w:rsid w:val="00D83A93"/>
    <w:rsid w:val="00D83BA4"/>
    <w:rsid w:val="00D83BD7"/>
    <w:rsid w:val="00D846D0"/>
    <w:rsid w:val="00D8596E"/>
    <w:rsid w:val="00D87DA5"/>
    <w:rsid w:val="00D90BA8"/>
    <w:rsid w:val="00D913A7"/>
    <w:rsid w:val="00D91A1E"/>
    <w:rsid w:val="00D91D87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A6CA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5292"/>
    <w:rsid w:val="00DC5388"/>
    <w:rsid w:val="00DC54D4"/>
    <w:rsid w:val="00DC6BC4"/>
    <w:rsid w:val="00DC7843"/>
    <w:rsid w:val="00DC7887"/>
    <w:rsid w:val="00DC79EE"/>
    <w:rsid w:val="00DC7C97"/>
    <w:rsid w:val="00DC7E24"/>
    <w:rsid w:val="00DD0317"/>
    <w:rsid w:val="00DD1488"/>
    <w:rsid w:val="00DD15ED"/>
    <w:rsid w:val="00DD25F6"/>
    <w:rsid w:val="00DD3A35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1D1"/>
    <w:rsid w:val="00DF151E"/>
    <w:rsid w:val="00DF1A37"/>
    <w:rsid w:val="00DF1FA1"/>
    <w:rsid w:val="00DF4009"/>
    <w:rsid w:val="00DF5256"/>
    <w:rsid w:val="00DF56CA"/>
    <w:rsid w:val="00DF7036"/>
    <w:rsid w:val="00DF7C91"/>
    <w:rsid w:val="00E002B1"/>
    <w:rsid w:val="00E03820"/>
    <w:rsid w:val="00E03D41"/>
    <w:rsid w:val="00E055F6"/>
    <w:rsid w:val="00E05989"/>
    <w:rsid w:val="00E06BB3"/>
    <w:rsid w:val="00E0759B"/>
    <w:rsid w:val="00E10044"/>
    <w:rsid w:val="00E104C7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0E66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968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43F"/>
    <w:rsid w:val="00E45874"/>
    <w:rsid w:val="00E4607B"/>
    <w:rsid w:val="00E46765"/>
    <w:rsid w:val="00E4787B"/>
    <w:rsid w:val="00E50437"/>
    <w:rsid w:val="00E5081F"/>
    <w:rsid w:val="00E50E6D"/>
    <w:rsid w:val="00E50FA2"/>
    <w:rsid w:val="00E51AFD"/>
    <w:rsid w:val="00E51E21"/>
    <w:rsid w:val="00E51FD3"/>
    <w:rsid w:val="00E526D7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67C07"/>
    <w:rsid w:val="00E704AF"/>
    <w:rsid w:val="00E70D07"/>
    <w:rsid w:val="00E71171"/>
    <w:rsid w:val="00E72C36"/>
    <w:rsid w:val="00E732F7"/>
    <w:rsid w:val="00E742B8"/>
    <w:rsid w:val="00E74426"/>
    <w:rsid w:val="00E747FA"/>
    <w:rsid w:val="00E75415"/>
    <w:rsid w:val="00E75B7A"/>
    <w:rsid w:val="00E76333"/>
    <w:rsid w:val="00E7730A"/>
    <w:rsid w:val="00E8058D"/>
    <w:rsid w:val="00E80CC1"/>
    <w:rsid w:val="00E8110C"/>
    <w:rsid w:val="00E81BFB"/>
    <w:rsid w:val="00E82055"/>
    <w:rsid w:val="00E822A8"/>
    <w:rsid w:val="00E8276A"/>
    <w:rsid w:val="00E82A9F"/>
    <w:rsid w:val="00E82F7E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4D8B"/>
    <w:rsid w:val="00EB51DB"/>
    <w:rsid w:val="00EB55A3"/>
    <w:rsid w:val="00EB5678"/>
    <w:rsid w:val="00EB7CF2"/>
    <w:rsid w:val="00EC0093"/>
    <w:rsid w:val="00EC01AD"/>
    <w:rsid w:val="00EC0FC5"/>
    <w:rsid w:val="00EC1439"/>
    <w:rsid w:val="00EC1BB3"/>
    <w:rsid w:val="00EC233A"/>
    <w:rsid w:val="00EC40A1"/>
    <w:rsid w:val="00EC4240"/>
    <w:rsid w:val="00EC4F5A"/>
    <w:rsid w:val="00EC51DF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AF3"/>
    <w:rsid w:val="00ED7506"/>
    <w:rsid w:val="00EE138F"/>
    <w:rsid w:val="00EE2C64"/>
    <w:rsid w:val="00EE2D30"/>
    <w:rsid w:val="00EE3FE5"/>
    <w:rsid w:val="00EE4AD8"/>
    <w:rsid w:val="00EE4EF3"/>
    <w:rsid w:val="00EE5618"/>
    <w:rsid w:val="00EE65E7"/>
    <w:rsid w:val="00EE68DC"/>
    <w:rsid w:val="00EE73B8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2F5E"/>
    <w:rsid w:val="00F02FE0"/>
    <w:rsid w:val="00F033D6"/>
    <w:rsid w:val="00F033EB"/>
    <w:rsid w:val="00F03440"/>
    <w:rsid w:val="00F043E8"/>
    <w:rsid w:val="00F044AD"/>
    <w:rsid w:val="00F044F7"/>
    <w:rsid w:val="00F047DD"/>
    <w:rsid w:val="00F103EF"/>
    <w:rsid w:val="00F12464"/>
    <w:rsid w:val="00F13354"/>
    <w:rsid w:val="00F134B3"/>
    <w:rsid w:val="00F13D9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9EB"/>
    <w:rsid w:val="00F36C49"/>
    <w:rsid w:val="00F3719A"/>
    <w:rsid w:val="00F40289"/>
    <w:rsid w:val="00F40BCC"/>
    <w:rsid w:val="00F413A2"/>
    <w:rsid w:val="00F41C92"/>
    <w:rsid w:val="00F4288E"/>
    <w:rsid w:val="00F42F7C"/>
    <w:rsid w:val="00F43B75"/>
    <w:rsid w:val="00F442AA"/>
    <w:rsid w:val="00F44D0A"/>
    <w:rsid w:val="00F452E0"/>
    <w:rsid w:val="00F46FE1"/>
    <w:rsid w:val="00F5174A"/>
    <w:rsid w:val="00F519F0"/>
    <w:rsid w:val="00F52810"/>
    <w:rsid w:val="00F52994"/>
    <w:rsid w:val="00F533C2"/>
    <w:rsid w:val="00F537F9"/>
    <w:rsid w:val="00F53E1B"/>
    <w:rsid w:val="00F5497A"/>
    <w:rsid w:val="00F55108"/>
    <w:rsid w:val="00F56466"/>
    <w:rsid w:val="00F56BE8"/>
    <w:rsid w:val="00F56FA7"/>
    <w:rsid w:val="00F577D5"/>
    <w:rsid w:val="00F60357"/>
    <w:rsid w:val="00F605DD"/>
    <w:rsid w:val="00F60A6A"/>
    <w:rsid w:val="00F61A9F"/>
    <w:rsid w:val="00F61ECC"/>
    <w:rsid w:val="00F63472"/>
    <w:rsid w:val="00F63802"/>
    <w:rsid w:val="00F641B1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2E0D"/>
    <w:rsid w:val="00F73B74"/>
    <w:rsid w:val="00F73E01"/>
    <w:rsid w:val="00F752F4"/>
    <w:rsid w:val="00F7580D"/>
    <w:rsid w:val="00F76117"/>
    <w:rsid w:val="00F7612F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735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0D43"/>
    <w:rsid w:val="00FE15F4"/>
    <w:rsid w:val="00FE1668"/>
    <w:rsid w:val="00FE2D98"/>
    <w:rsid w:val="00FE3C91"/>
    <w:rsid w:val="00FE3D46"/>
    <w:rsid w:val="00FE44F2"/>
    <w:rsid w:val="00FE47D8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645"/>
    <w:rsid w:val="00FF28A7"/>
    <w:rsid w:val="00FF2E55"/>
    <w:rsid w:val="00FF38E3"/>
    <w:rsid w:val="00FF5A79"/>
    <w:rsid w:val="00FF6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5:docId w15:val="{11638965-4F85-401D-8E8D-648516A0E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Заголовок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uiPriority w:val="20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  <w:style w:type="character" w:customStyle="1" w:styleId="WW8Num6z2">
    <w:name w:val="WW8Num6z2"/>
    <w:rsid w:val="00930E0F"/>
    <w:rPr>
      <w:rFonts w:ascii="Wingdings" w:hAnsi="Wingdings"/>
    </w:rPr>
  </w:style>
  <w:style w:type="paragraph" w:customStyle="1" w:styleId="ConsNonformat">
    <w:name w:val="ConsNonformat"/>
    <w:rsid w:val="00F85735"/>
    <w:pPr>
      <w:overflowPunct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styleId="affd">
    <w:name w:val="Plain Text"/>
    <w:basedOn w:val="a4"/>
    <w:link w:val="affe"/>
    <w:rsid w:val="00F85735"/>
    <w:rPr>
      <w:rFonts w:ascii="Courier New" w:hAnsi="Courier New"/>
      <w:sz w:val="20"/>
      <w:szCs w:val="20"/>
    </w:rPr>
  </w:style>
  <w:style w:type="character" w:customStyle="1" w:styleId="affe">
    <w:name w:val="Текст Знак"/>
    <w:link w:val="affd"/>
    <w:rsid w:val="00F85735"/>
    <w:rPr>
      <w:rFonts w:ascii="Courier New" w:hAnsi="Courier New"/>
    </w:rPr>
  </w:style>
  <w:style w:type="paragraph" w:customStyle="1" w:styleId="310">
    <w:name w:val="Основной текст 31"/>
    <w:basedOn w:val="a4"/>
    <w:rsid w:val="00F85735"/>
    <w:pPr>
      <w:jc w:val="center"/>
    </w:pPr>
    <w:rPr>
      <w:sz w:val="28"/>
      <w:szCs w:val="20"/>
      <w:lang w:eastAsia="ar-SA"/>
    </w:rPr>
  </w:style>
  <w:style w:type="paragraph" w:customStyle="1" w:styleId="311">
    <w:name w:val="Основной текст с отступом 31"/>
    <w:basedOn w:val="a4"/>
    <w:rsid w:val="00F85735"/>
    <w:pPr>
      <w:ind w:left="567"/>
      <w:jc w:val="both"/>
    </w:pPr>
    <w:rPr>
      <w:szCs w:val="20"/>
      <w:lang w:eastAsia="ar-SA"/>
    </w:rPr>
  </w:style>
  <w:style w:type="paragraph" w:customStyle="1" w:styleId="ConsPlusNormal">
    <w:name w:val="ConsPlusNormal"/>
    <w:rsid w:val="00F85735"/>
    <w:pPr>
      <w:autoSpaceDE w:val="0"/>
      <w:autoSpaceDN w:val="0"/>
      <w:adjustRightInd w:val="0"/>
    </w:pPr>
    <w:rPr>
      <w:rFonts w:ascii="Arial" w:eastAsia="Calibri" w:hAnsi="Arial" w:cs="Arial"/>
      <w:b/>
      <w:bCs/>
      <w:sz w:val="16"/>
      <w:szCs w:val="16"/>
    </w:rPr>
  </w:style>
  <w:style w:type="paragraph" w:customStyle="1" w:styleId="Times12">
    <w:name w:val="Times 12"/>
    <w:basedOn w:val="a4"/>
    <w:rsid w:val="00052F94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styleId="afff">
    <w:name w:val="Message Header"/>
    <w:basedOn w:val="af3"/>
    <w:link w:val="afff0"/>
    <w:rsid w:val="00B07BBA"/>
    <w:pPr>
      <w:keepLines/>
      <w:tabs>
        <w:tab w:val="left" w:pos="27814"/>
      </w:tabs>
      <w:spacing w:line="180" w:lineRule="atLeast"/>
      <w:ind w:left="1134" w:hanging="1134"/>
    </w:pPr>
    <w:rPr>
      <w:rFonts w:ascii="Arial" w:hAnsi="Arial"/>
      <w:spacing w:val="-5"/>
      <w:sz w:val="20"/>
      <w:szCs w:val="20"/>
    </w:rPr>
  </w:style>
  <w:style w:type="character" w:customStyle="1" w:styleId="afff0">
    <w:name w:val="Шапка Знак"/>
    <w:basedOn w:val="a5"/>
    <w:link w:val="afff"/>
    <w:rsid w:val="00B07BBA"/>
    <w:rPr>
      <w:rFonts w:ascii="Arial" w:hAnsi="Arial"/>
      <w:spacing w:val="-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96778-C9F1-4805-8383-662861259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1535</Words>
  <Characters>8753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10268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GruzdevAA</cp:lastModifiedBy>
  <cp:revision>8</cp:revision>
  <cp:lastPrinted>2018-07-30T12:04:00Z</cp:lastPrinted>
  <dcterms:created xsi:type="dcterms:W3CDTF">2018-07-11T13:47:00Z</dcterms:created>
  <dcterms:modified xsi:type="dcterms:W3CDTF">2018-07-30T12:07:00Z</dcterms:modified>
</cp:coreProperties>
</file>